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ED6803" w:rsidRDefault="00A52838">
      <w:pPr>
        <w:pStyle w:val="FicheTitre"/>
        <w:rPr>
          <w:rFonts w:cs="Arial Narrow"/>
          <w:b w:val="0"/>
          <w:bCs/>
          <w:spacing w:val="50"/>
          <w:szCs w:val="17"/>
        </w:rPr>
        <w:sectPr w:rsidR="00ED680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6803" w14:paraId="0E2D1304" w14:textId="77777777">
        <w:tc>
          <w:tcPr>
            <w:tcW w:w="9039" w:type="dxa"/>
            <w:shd w:val="clear" w:color="auto" w:fill="465F9D"/>
          </w:tcPr>
          <w:p w14:paraId="30A763D0" w14:textId="77777777" w:rsidR="00ED680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ED680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ED680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ED680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ED6803" w:rsidRDefault="00ED6803">
      <w:pPr>
        <w:jc w:val="both"/>
        <w:rPr>
          <w:rFonts w:ascii="Arial" w:hAnsi="Arial" w:cs="Arial"/>
        </w:rPr>
      </w:pPr>
    </w:p>
    <w:p w14:paraId="7F1C7318"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ED6803" w:rsidRDefault="00ED6803">
      <w:pPr>
        <w:rPr>
          <w:rFonts w:ascii="Marianne" w:hAnsi="Marianne"/>
        </w:rPr>
      </w:pPr>
    </w:p>
    <w:p w14:paraId="2B0A7B6A" w14:textId="77777777" w:rsidR="00ED680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ED6803" w:rsidRDefault="00ED6803">
      <w:pPr>
        <w:rPr>
          <w:rFonts w:ascii="Marianne" w:hAnsi="Marianne"/>
        </w:rPr>
      </w:pPr>
    </w:p>
    <w:p w14:paraId="012AB49E" w14:textId="77777777" w:rsidR="00ED680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ED6803" w:rsidRDefault="00ED6803">
      <w:pPr>
        <w:jc w:val="both"/>
        <w:rPr>
          <w:rFonts w:ascii="Marianne" w:hAnsi="Marianne" w:cs="Arial"/>
          <w:i/>
          <w:iCs/>
        </w:rPr>
      </w:pPr>
    </w:p>
    <w:p w14:paraId="185056BC" w14:textId="77777777" w:rsidR="00ED680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ED6803" w:rsidRDefault="00ED6803">
      <w:pPr>
        <w:jc w:val="both"/>
        <w:rPr>
          <w:rFonts w:ascii="Marianne" w:hAnsi="Marianne" w:cs="Arial"/>
          <w:i/>
          <w:sz w:val="18"/>
          <w:szCs w:val="18"/>
        </w:rPr>
      </w:pPr>
    </w:p>
    <w:p w14:paraId="1E2A1E83" w14:textId="77777777" w:rsidR="00ED6803" w:rsidRDefault="00ED680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6F979F53" w14:textId="77777777" w:rsidTr="00C84044">
        <w:tc>
          <w:tcPr>
            <w:tcW w:w="9710" w:type="dxa"/>
            <w:shd w:val="clear" w:color="auto" w:fill="465F9D"/>
          </w:tcPr>
          <w:p w14:paraId="50E15571" w14:textId="77777777" w:rsidR="00ED680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Pr="00C83DDA" w:rsidRDefault="00C84044" w:rsidP="00C84044">
      <w:pPr>
        <w:pStyle w:val="En-tte"/>
        <w:tabs>
          <w:tab w:val="clear" w:pos="4536"/>
          <w:tab w:val="clear" w:pos="9072"/>
        </w:tabs>
        <w:jc w:val="center"/>
        <w:rPr>
          <w:rFonts w:ascii="Arial" w:hAnsi="Arial" w:cs="Arial"/>
          <w:b/>
          <w:sz w:val="22"/>
        </w:rPr>
      </w:pPr>
    </w:p>
    <w:p w14:paraId="706FF9DA" w14:textId="5BFECCE5" w:rsidR="00C83DDA" w:rsidRPr="00E12F03" w:rsidRDefault="00C83DDA" w:rsidP="00C83DDA">
      <w:pPr>
        <w:pStyle w:val="En-tte"/>
        <w:jc w:val="center"/>
        <w:rPr>
          <w:rFonts w:asciiTheme="minorHAnsi" w:hAnsiTheme="minorHAnsi" w:cstheme="minorHAnsi"/>
          <w:b/>
          <w:sz w:val="22"/>
        </w:rPr>
      </w:pPr>
      <w:r w:rsidRPr="00E12F03">
        <w:rPr>
          <w:rFonts w:asciiTheme="minorHAnsi" w:hAnsiTheme="minorHAnsi" w:cstheme="minorHAnsi"/>
          <w:b/>
          <w:sz w:val="22"/>
        </w:rPr>
        <w:t>MINISTERE DES ARM</w:t>
      </w:r>
      <w:r w:rsidR="004F605B">
        <w:rPr>
          <w:rFonts w:asciiTheme="minorHAnsi" w:hAnsiTheme="minorHAnsi" w:cstheme="minorHAnsi"/>
          <w:b/>
          <w:sz w:val="22"/>
        </w:rPr>
        <w:t>É</w:t>
      </w:r>
      <w:r w:rsidRPr="00E12F03">
        <w:rPr>
          <w:rFonts w:asciiTheme="minorHAnsi" w:hAnsiTheme="minorHAnsi" w:cstheme="minorHAnsi"/>
          <w:b/>
          <w:sz w:val="22"/>
        </w:rPr>
        <w:t>ES</w:t>
      </w:r>
    </w:p>
    <w:p w14:paraId="12D1129D"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Le directeur du Service d’Infrastructure de la Défense Nord-Est</w:t>
      </w:r>
    </w:p>
    <w:p w14:paraId="79C3D298" w14:textId="77777777" w:rsidR="00C83DDA" w:rsidRPr="00E12F03" w:rsidRDefault="00C83DDA" w:rsidP="00C83DDA">
      <w:pPr>
        <w:widowControl w:val="0"/>
        <w:tabs>
          <w:tab w:val="center" w:pos="5102"/>
          <w:tab w:val="left" w:pos="9225"/>
        </w:tabs>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Caserne NEY</w:t>
      </w:r>
    </w:p>
    <w:p w14:paraId="68730EF2"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CS 92005- 57044 METZ Cedex 01</w:t>
      </w:r>
    </w:p>
    <w:p w14:paraId="1B8B1090" w14:textId="6CBB81D0" w:rsidR="00C84044" w:rsidRPr="00DD77E7" w:rsidRDefault="00C84044" w:rsidP="00C84044">
      <w:pPr>
        <w:widowControl w:val="0"/>
        <w:autoSpaceDN w:val="0"/>
        <w:adjustRightInd w:val="0"/>
        <w:jc w:val="center"/>
        <w:rPr>
          <w:rFonts w:ascii="Arial" w:hAnsi="Arial" w:cs="Arial"/>
          <w:b/>
          <w:snapToGrid w:val="0"/>
          <w:sz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5DBED00B" w14:textId="77777777">
        <w:tc>
          <w:tcPr>
            <w:tcW w:w="9852" w:type="dxa"/>
            <w:shd w:val="clear" w:color="auto" w:fill="465F9D"/>
          </w:tcPr>
          <w:p w14:paraId="74904548" w14:textId="77777777" w:rsidR="00ED680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4C988793" w:rsidR="00C84044" w:rsidRPr="0079036B" w:rsidRDefault="0079036B" w:rsidP="00C84044">
      <w:pPr>
        <w:jc w:val="center"/>
        <w:rPr>
          <w:rFonts w:asciiTheme="minorHAnsi" w:hAnsiTheme="minorHAnsi" w:cstheme="minorHAnsi"/>
          <w:b/>
          <w:bCs/>
          <w:sz w:val="22"/>
        </w:rPr>
      </w:pPr>
      <w:r w:rsidRPr="0079036B">
        <w:rPr>
          <w:rFonts w:asciiTheme="minorHAnsi" w:hAnsiTheme="minorHAnsi" w:cstheme="minorHAnsi"/>
          <w:b/>
          <w:bCs/>
          <w:sz w:val="22"/>
        </w:rPr>
        <w:t>DAF_2025</w:t>
      </w:r>
      <w:r w:rsidR="00C84044" w:rsidRPr="0079036B">
        <w:rPr>
          <w:rFonts w:asciiTheme="minorHAnsi" w:hAnsiTheme="minorHAnsi" w:cstheme="minorHAnsi"/>
          <w:b/>
          <w:bCs/>
          <w:sz w:val="22"/>
        </w:rPr>
        <w:t>_00</w:t>
      </w:r>
      <w:r w:rsidRPr="0079036B">
        <w:rPr>
          <w:rFonts w:asciiTheme="minorHAnsi" w:hAnsiTheme="minorHAnsi" w:cstheme="minorHAnsi"/>
          <w:b/>
          <w:bCs/>
          <w:sz w:val="22"/>
        </w:rPr>
        <w:t>1195</w:t>
      </w:r>
    </w:p>
    <w:p w14:paraId="3607BF25" w14:textId="77777777" w:rsidR="0079036B" w:rsidRPr="0079036B" w:rsidRDefault="0079036B" w:rsidP="0079036B">
      <w:pPr>
        <w:suppressAutoHyphens w:val="0"/>
        <w:jc w:val="center"/>
        <w:rPr>
          <w:rFonts w:asciiTheme="minorHAnsi" w:hAnsiTheme="minorHAnsi" w:cstheme="minorHAnsi"/>
          <w:sz w:val="22"/>
          <w:szCs w:val="22"/>
          <w:lang w:eastAsia="fr-FR"/>
        </w:rPr>
      </w:pPr>
    </w:p>
    <w:p w14:paraId="780222EC" w14:textId="78D59D7D" w:rsidR="0079036B" w:rsidRPr="0079036B" w:rsidRDefault="0079036B" w:rsidP="0079036B">
      <w:pPr>
        <w:suppressAutoHyphens w:val="0"/>
        <w:jc w:val="center"/>
        <w:rPr>
          <w:rFonts w:asciiTheme="minorHAnsi" w:hAnsiTheme="minorHAnsi" w:cstheme="minorHAnsi"/>
          <w:sz w:val="22"/>
          <w:szCs w:val="22"/>
          <w:lang w:eastAsia="fr-FR"/>
        </w:rPr>
      </w:pPr>
      <w:r w:rsidRPr="0079036B">
        <w:rPr>
          <w:rFonts w:asciiTheme="minorHAnsi" w:hAnsiTheme="minorHAnsi" w:cstheme="minorHAnsi"/>
          <w:sz w:val="22"/>
          <w:szCs w:val="22"/>
          <w:lang w:eastAsia="fr-FR"/>
        </w:rPr>
        <w:t>MAILLY-LE-CAMP (10)</w:t>
      </w:r>
    </w:p>
    <w:p w14:paraId="0502C235" w14:textId="78E3C0B1" w:rsidR="0079036B" w:rsidRPr="0079036B" w:rsidRDefault="0079036B" w:rsidP="0079036B">
      <w:pPr>
        <w:suppressAutoHyphens w:val="0"/>
        <w:spacing w:before="120"/>
        <w:jc w:val="center"/>
        <w:rPr>
          <w:rFonts w:asciiTheme="minorHAnsi" w:hAnsiTheme="minorHAnsi" w:cstheme="minorHAnsi"/>
          <w:sz w:val="22"/>
          <w:szCs w:val="22"/>
          <w:lang w:eastAsia="fr-FR"/>
        </w:rPr>
      </w:pPr>
      <w:r w:rsidRPr="0079036B">
        <w:rPr>
          <w:rFonts w:asciiTheme="minorHAnsi" w:hAnsiTheme="minorHAnsi" w:cstheme="minorHAnsi"/>
          <w:sz w:val="22"/>
          <w:szCs w:val="22"/>
          <w:lang w:eastAsia="fr-FR"/>
        </w:rPr>
        <w:t>CE</w:t>
      </w:r>
      <w:r w:rsidR="00545AF6">
        <w:rPr>
          <w:rFonts w:asciiTheme="minorHAnsi" w:hAnsiTheme="minorHAnsi" w:cstheme="minorHAnsi"/>
          <w:sz w:val="22"/>
          <w:szCs w:val="22"/>
          <w:lang w:eastAsia="fr-FR"/>
        </w:rPr>
        <w:t>C</w:t>
      </w:r>
      <w:bookmarkStart w:id="0" w:name="_GoBack"/>
      <w:bookmarkEnd w:id="0"/>
      <w:r w:rsidRPr="0079036B">
        <w:rPr>
          <w:rFonts w:asciiTheme="minorHAnsi" w:hAnsiTheme="minorHAnsi" w:cstheme="minorHAnsi"/>
          <w:sz w:val="22"/>
          <w:szCs w:val="22"/>
          <w:lang w:eastAsia="fr-FR"/>
        </w:rPr>
        <w:t>PC – Sécurisation et viabilisation de l’ancienne zone SEA</w:t>
      </w:r>
    </w:p>
    <w:p w14:paraId="55E11224" w14:textId="77777777" w:rsidR="0079036B" w:rsidRPr="0079036B" w:rsidRDefault="0079036B" w:rsidP="0079036B">
      <w:pPr>
        <w:suppressAutoHyphens w:val="0"/>
        <w:spacing w:before="120"/>
        <w:jc w:val="center"/>
        <w:rPr>
          <w:rFonts w:asciiTheme="minorHAnsi" w:hAnsiTheme="minorHAnsi" w:cstheme="minorHAnsi"/>
          <w:sz w:val="22"/>
          <w:szCs w:val="22"/>
          <w:lang w:eastAsia="fr-FR"/>
        </w:rPr>
      </w:pPr>
      <w:r w:rsidRPr="0079036B">
        <w:rPr>
          <w:rFonts w:asciiTheme="minorHAnsi" w:hAnsiTheme="minorHAnsi" w:cstheme="minorHAnsi"/>
          <w:sz w:val="22"/>
          <w:szCs w:val="22"/>
          <w:lang w:eastAsia="fr-FR"/>
        </w:rPr>
        <w:t>Acquisition de 4 bungalows sanitaires</w:t>
      </w:r>
    </w:p>
    <w:p w14:paraId="711815ED" w14:textId="001650DA" w:rsidR="00ED6803" w:rsidRDefault="00ED6803">
      <w:pPr>
        <w:pStyle w:val="fcase1ertab"/>
        <w:tabs>
          <w:tab w:val="clear" w:pos="426"/>
          <w:tab w:val="left" w:pos="0"/>
        </w:tabs>
        <w:spacing w:before="120"/>
        <w:ind w:left="0" w:firstLine="0"/>
        <w:rPr>
          <w:rFonts w:ascii="Marianne" w:hAnsi="Marianne" w:cs="Arial"/>
          <w:i/>
          <w:sz w:val="16"/>
          <w:szCs w:val="16"/>
        </w:rPr>
      </w:pPr>
    </w:p>
    <w:p w14:paraId="73285C03" w14:textId="263152F3" w:rsidR="00C83DDA" w:rsidRDefault="00C83DDA">
      <w:pPr>
        <w:pStyle w:val="fcase1ertab"/>
        <w:tabs>
          <w:tab w:val="clear" w:pos="426"/>
          <w:tab w:val="left" w:pos="0"/>
        </w:tabs>
        <w:spacing w:before="120"/>
        <w:ind w:left="0" w:firstLine="0"/>
        <w:rPr>
          <w:rFonts w:ascii="Marianne" w:hAnsi="Marianne" w:cs="Arial"/>
          <w:i/>
          <w:sz w:val="16"/>
          <w:szCs w:val="16"/>
        </w:rPr>
      </w:pPr>
    </w:p>
    <w:p w14:paraId="4D480A25" w14:textId="70446876" w:rsidR="00C83DDA" w:rsidRDefault="00C83DDA">
      <w:pPr>
        <w:pStyle w:val="fcase1ertab"/>
        <w:tabs>
          <w:tab w:val="clear" w:pos="426"/>
          <w:tab w:val="left" w:pos="0"/>
        </w:tabs>
        <w:spacing w:before="120"/>
        <w:ind w:left="0" w:firstLine="0"/>
        <w:rPr>
          <w:rFonts w:ascii="Marianne" w:hAnsi="Marianne" w:cs="Arial"/>
          <w:i/>
          <w:sz w:val="16"/>
          <w:szCs w:val="16"/>
        </w:rPr>
      </w:pPr>
    </w:p>
    <w:p w14:paraId="0B685BCD" w14:textId="77777777" w:rsidR="0079036B" w:rsidRDefault="0079036B">
      <w:pPr>
        <w:pStyle w:val="fcase1ertab"/>
        <w:tabs>
          <w:tab w:val="clear" w:pos="426"/>
          <w:tab w:val="left" w:pos="0"/>
        </w:tabs>
        <w:spacing w:before="120"/>
        <w:ind w:left="0" w:firstLine="0"/>
        <w:rPr>
          <w:rFonts w:ascii="Marianne" w:hAnsi="Marianne" w:cs="Arial"/>
          <w:i/>
          <w:sz w:val="16"/>
          <w:szCs w:val="16"/>
        </w:rPr>
      </w:pPr>
    </w:p>
    <w:p w14:paraId="44FBA3E4" w14:textId="77777777" w:rsidR="00C84044" w:rsidRDefault="00C84044">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6DD477C9" w14:textId="77777777">
        <w:tc>
          <w:tcPr>
            <w:tcW w:w="9852" w:type="dxa"/>
            <w:shd w:val="clear" w:color="auto" w:fill="465F9D"/>
          </w:tcPr>
          <w:p w14:paraId="0BC3B3C6" w14:textId="77777777" w:rsidR="00ED680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B045774" w14:textId="77777777" w:rsidR="00ED6803" w:rsidRDefault="00ED6803">
      <w:pPr>
        <w:pStyle w:val="Titre9"/>
        <w:numPr>
          <w:ilvl w:val="0"/>
          <w:numId w:val="0"/>
        </w:numPr>
        <w:rPr>
          <w:rFonts w:ascii="Marianne" w:hAnsi="Marianne"/>
          <w:i w:val="0"/>
          <w:sz w:val="20"/>
        </w:rPr>
      </w:pPr>
    </w:p>
    <w:p w14:paraId="409BB350" w14:textId="77777777" w:rsidR="00ED680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ED6803" w:rsidRDefault="00ED6803">
      <w:pPr>
        <w:pStyle w:val="Titre9"/>
        <w:tabs>
          <w:tab w:val="num" w:pos="0"/>
        </w:tabs>
        <w:ind w:left="0"/>
        <w:jc w:val="both"/>
        <w:rPr>
          <w:rFonts w:ascii="Marianne" w:hAnsi="Marianne"/>
          <w:i w:val="0"/>
          <w:iCs w:val="0"/>
          <w:sz w:val="20"/>
          <w:szCs w:val="20"/>
        </w:rPr>
      </w:pPr>
    </w:p>
    <w:p w14:paraId="5F3FC2FE" w14:textId="77777777" w:rsidR="00ED680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ED6803" w:rsidRDefault="00ED6803">
      <w:pPr>
        <w:jc w:val="both"/>
        <w:rPr>
          <w:rFonts w:ascii="Marianne" w:hAnsi="Marianne" w:cs="Arial"/>
          <w:b/>
          <w:bCs/>
        </w:rPr>
      </w:pPr>
    </w:p>
    <w:p w14:paraId="24DD5AFA"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ED6803" w:rsidRDefault="00ED6803">
      <w:pPr>
        <w:rPr>
          <w:rFonts w:ascii="Marianne" w:hAnsi="Marianne"/>
        </w:rPr>
      </w:pPr>
    </w:p>
    <w:p w14:paraId="7388AD3C" w14:textId="77777777" w:rsidR="00ED6803" w:rsidRDefault="00ED6803">
      <w:pPr>
        <w:rPr>
          <w:rFonts w:ascii="Marianne" w:hAnsi="Marianne"/>
        </w:rPr>
      </w:pPr>
    </w:p>
    <w:p w14:paraId="5D6ABD99" w14:textId="7588839F" w:rsidR="00ED6803" w:rsidRDefault="009E0F95">
      <w:pPr>
        <w:pStyle w:val="Titre9"/>
        <w:numPr>
          <w:ilvl w:val="0"/>
          <w:numId w:val="12"/>
        </w:numPr>
        <w:jc w:val="both"/>
        <w:rPr>
          <w:rFonts w:ascii="Marianne" w:hAnsi="Marianne"/>
          <w:sz w:val="20"/>
          <w:szCs w:val="20"/>
        </w:rPr>
      </w:pPr>
      <w:r>
        <w:rPr>
          <w:rFonts w:ascii="Marianne" w:hAnsi="Marianne"/>
          <w:sz w:val="20"/>
          <w:szCs w:val="20"/>
        </w:rPr>
        <w:t>Adresse</w:t>
      </w:r>
      <w:r w:rsidR="004F605B">
        <w:rPr>
          <w:rFonts w:ascii="Marianne" w:hAnsi="Marianne"/>
          <w:sz w:val="20"/>
          <w:szCs w:val="20"/>
        </w:rPr>
        <w:t>s</w:t>
      </w:r>
      <w:r>
        <w:rPr>
          <w:rFonts w:ascii="Marianne" w:hAnsi="Marianne"/>
          <w:sz w:val="20"/>
          <w:szCs w:val="20"/>
        </w:rPr>
        <w:t xml:space="preserve">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ED6803" w:rsidRDefault="00ED6803">
      <w:pPr>
        <w:rPr>
          <w:rFonts w:ascii="Marianne" w:hAnsi="Marianne"/>
        </w:rPr>
      </w:pPr>
    </w:p>
    <w:p w14:paraId="713422F0" w14:textId="77777777" w:rsidR="00ED6803" w:rsidRDefault="00ED6803">
      <w:pPr>
        <w:rPr>
          <w:rFonts w:ascii="Marianne" w:hAnsi="Marianne"/>
        </w:rPr>
      </w:pPr>
    </w:p>
    <w:p w14:paraId="782D39DC"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ED6803" w:rsidRDefault="00ED6803">
      <w:pPr>
        <w:rPr>
          <w:rFonts w:ascii="Marianne" w:hAnsi="Marianne"/>
        </w:rPr>
      </w:pPr>
    </w:p>
    <w:p w14:paraId="11C146AC" w14:textId="77777777" w:rsidR="00ED6803" w:rsidRDefault="00ED6803">
      <w:pPr>
        <w:rPr>
          <w:rFonts w:ascii="Marianne" w:hAnsi="Marianne"/>
        </w:rPr>
      </w:pPr>
    </w:p>
    <w:p w14:paraId="3EC0DCB9"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ED6803" w:rsidRDefault="00ED6803">
      <w:pPr>
        <w:rPr>
          <w:rFonts w:ascii="Marianne" w:hAnsi="Marianne"/>
        </w:rPr>
      </w:pPr>
    </w:p>
    <w:p w14:paraId="47D33F6C" w14:textId="77777777" w:rsidR="00ED6803" w:rsidRDefault="00ED6803">
      <w:pPr>
        <w:rPr>
          <w:rFonts w:ascii="Marianne" w:hAnsi="Marianne"/>
        </w:rPr>
      </w:pPr>
    </w:p>
    <w:p w14:paraId="0E34F4FE" w14:textId="77777777" w:rsidR="00ED680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ED6803" w:rsidRDefault="00ED6803">
      <w:pPr>
        <w:rPr>
          <w:rFonts w:ascii="Marianne" w:hAnsi="Marianne"/>
        </w:rPr>
      </w:pPr>
    </w:p>
    <w:p w14:paraId="539427C8" w14:textId="77777777" w:rsidR="00ED6803" w:rsidRDefault="00ED6803">
      <w:pPr>
        <w:rPr>
          <w:rFonts w:ascii="Marianne" w:hAnsi="Marianne"/>
        </w:rPr>
      </w:pPr>
    </w:p>
    <w:p w14:paraId="75C6F819"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ED6803" w:rsidRDefault="00ED6803">
      <w:pPr>
        <w:jc w:val="both"/>
        <w:rPr>
          <w:rFonts w:ascii="Marianne" w:hAnsi="Marianne" w:cs="Arial"/>
          <w:b/>
          <w:bCs/>
        </w:rPr>
      </w:pPr>
    </w:p>
    <w:p w14:paraId="512B909C" w14:textId="77777777" w:rsidR="00ED6803" w:rsidRDefault="00ED6803">
      <w:pPr>
        <w:jc w:val="both"/>
        <w:rPr>
          <w:rFonts w:ascii="Marianne" w:hAnsi="Marianne" w:cs="Arial"/>
          <w:b/>
          <w:bCs/>
        </w:rPr>
      </w:pPr>
    </w:p>
    <w:p w14:paraId="0F57984D"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ED6803" w:rsidRDefault="00ED6803">
      <w:pPr>
        <w:jc w:val="both"/>
        <w:rPr>
          <w:rFonts w:ascii="Marianne" w:hAnsi="Marianne" w:cs="Arial"/>
        </w:rPr>
      </w:pPr>
    </w:p>
    <w:p w14:paraId="2C2C209D"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45AF6">
        <w:rPr>
          <w:rFonts w:ascii="Marianne" w:hAnsi="Marianne"/>
        </w:rPr>
      </w:r>
      <w:r w:rsidR="00545AF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ED6803" w:rsidRDefault="00ED6803">
      <w:pPr>
        <w:ind w:left="567"/>
        <w:jc w:val="both"/>
        <w:rPr>
          <w:rFonts w:ascii="Marianne" w:hAnsi="Marianne" w:cs="Arial"/>
        </w:rPr>
      </w:pPr>
    </w:p>
    <w:p w14:paraId="7D01E48A"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45AF6">
        <w:rPr>
          <w:rFonts w:ascii="Marianne" w:hAnsi="Marianne"/>
        </w:rPr>
      </w:r>
      <w:r w:rsidR="00545AF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ED6803" w:rsidRDefault="00ED6803">
      <w:pPr>
        <w:ind w:left="567"/>
        <w:jc w:val="both"/>
        <w:rPr>
          <w:rFonts w:ascii="Marianne" w:hAnsi="Marianne" w:cs="Arial"/>
          <w:bCs/>
          <w:sz w:val="22"/>
        </w:rPr>
      </w:pPr>
    </w:p>
    <w:p w14:paraId="1CE31B9C" w14:textId="77777777" w:rsidR="00ED680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ED680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ED680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w:t>
      </w:r>
      <w:r>
        <w:rPr>
          <w:rFonts w:ascii="Marianne" w:hAnsi="Marianne" w:cs="Arial"/>
          <w:i/>
          <w:iCs/>
          <w:szCs w:val="18"/>
        </w:rPr>
        <w:lastRenderedPageBreak/>
        <w:t xml:space="preserve">admis à participer à la procédure.  Le détail des preuves nécessaires pour permettre cette vérification figure dans la notice explicative du DC2. </w:t>
      </w:r>
    </w:p>
    <w:p w14:paraId="738F5685" w14:textId="77777777" w:rsidR="00ED6803" w:rsidRDefault="009E0F9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ED6803" w:rsidRDefault="00ED6803">
      <w:pPr>
        <w:spacing w:before="120"/>
        <w:jc w:val="both"/>
        <w:rPr>
          <w:rFonts w:ascii="Marianne" w:hAnsi="Marianne" w:cs="Arial"/>
          <w:sz w:val="22"/>
        </w:rPr>
      </w:pPr>
    </w:p>
    <w:p w14:paraId="0EE4598E" w14:textId="77777777" w:rsidR="00ED6803" w:rsidRDefault="00ED680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6803" w14:paraId="05D518D7" w14:textId="77777777">
        <w:trPr>
          <w:trHeight w:val="540"/>
          <w:jc w:val="center"/>
        </w:trPr>
        <w:tc>
          <w:tcPr>
            <w:tcW w:w="1986" w:type="dxa"/>
            <w:shd w:val="clear" w:color="auto" w:fill="CCFFFF"/>
            <w:vAlign w:val="center"/>
          </w:tcPr>
          <w:p w14:paraId="694C4319" w14:textId="77777777" w:rsidR="00ED680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ED680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61B6325D" w:rsidR="00ED6803" w:rsidRDefault="00B452A9">
            <w:pPr>
              <w:spacing w:beforeLines="40" w:before="96" w:afterLines="40" w:after="96"/>
              <w:rPr>
                <w:rFonts w:ascii="Marianne" w:hAnsi="Marianne" w:cs="Arial"/>
                <w:b/>
              </w:rPr>
            </w:pPr>
            <w:r>
              <w:rPr>
                <w:rFonts w:ascii="Marianne" w:hAnsi="Marianne" w:cs="Arial"/>
                <w:b/>
              </w:rPr>
              <w:t>Éléments</w:t>
            </w:r>
            <w:r w:rsidR="009E0F95">
              <w:rPr>
                <w:rFonts w:ascii="Marianne" w:hAnsi="Marianne" w:cs="Arial"/>
                <w:b/>
              </w:rPr>
              <w:t xml:space="preserve"> permettant la vérification des conditions propres à chaque marché réservé</w:t>
            </w:r>
          </w:p>
        </w:tc>
      </w:tr>
      <w:tr w:rsidR="00ED6803" w14:paraId="6B5F2F16" w14:textId="77777777">
        <w:trPr>
          <w:trHeight w:val="2218"/>
          <w:jc w:val="center"/>
        </w:trPr>
        <w:tc>
          <w:tcPr>
            <w:tcW w:w="1986" w:type="dxa"/>
            <w:vMerge w:val="restart"/>
            <w:shd w:val="clear" w:color="auto" w:fill="auto"/>
            <w:vAlign w:val="center"/>
          </w:tcPr>
          <w:p w14:paraId="5B2690EC" w14:textId="77777777" w:rsidR="00ED680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45AF6">
              <w:rPr>
                <w:rFonts w:ascii="Marianne" w:eastAsia="MS Gothic" w:hAnsi="Marianne" w:cs="Arial"/>
              </w:rPr>
            </w:r>
            <w:r w:rsidR="00545AF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ED6803" w:rsidRDefault="00ED6803">
            <w:pPr>
              <w:spacing w:beforeLines="40" w:before="96" w:afterLines="40" w:after="96"/>
              <w:ind w:left="170" w:right="170"/>
              <w:jc w:val="both"/>
              <w:rPr>
                <w:rFonts w:ascii="Marianne" w:hAnsi="Marianne" w:cs="Arial"/>
                <w:sz w:val="12"/>
                <w:szCs w:val="16"/>
              </w:rPr>
            </w:pPr>
          </w:p>
          <w:p w14:paraId="3911BE3E" w14:textId="77777777" w:rsidR="00ED6803" w:rsidRDefault="00ED6803">
            <w:pPr>
              <w:spacing w:beforeLines="40" w:before="96" w:afterLines="40" w:after="96"/>
              <w:ind w:left="170" w:right="170"/>
              <w:jc w:val="both"/>
              <w:rPr>
                <w:rFonts w:ascii="Marianne" w:hAnsi="Marianne" w:cs="Arial"/>
                <w:sz w:val="12"/>
                <w:szCs w:val="16"/>
              </w:rPr>
            </w:pPr>
          </w:p>
          <w:p w14:paraId="78BC2B55" w14:textId="77777777" w:rsidR="00ED6803" w:rsidRDefault="00ED6803">
            <w:pPr>
              <w:spacing w:beforeLines="40" w:before="96" w:afterLines="40" w:after="96"/>
              <w:ind w:left="170" w:right="170"/>
              <w:jc w:val="both"/>
              <w:rPr>
                <w:rFonts w:ascii="Marianne" w:hAnsi="Marianne" w:cs="Arial"/>
                <w:sz w:val="12"/>
                <w:szCs w:val="16"/>
              </w:rPr>
            </w:pPr>
          </w:p>
          <w:p w14:paraId="65D761C6"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ED6803" w:rsidRDefault="00ED6803">
            <w:pPr>
              <w:spacing w:beforeLines="40" w:before="96" w:afterLines="40" w:after="96"/>
              <w:ind w:right="170"/>
              <w:rPr>
                <w:rFonts w:ascii="Marianne" w:hAnsi="Marianne" w:cs="Arial"/>
                <w:sz w:val="12"/>
                <w:szCs w:val="16"/>
              </w:rPr>
            </w:pPr>
          </w:p>
          <w:p w14:paraId="247CA9ED" w14:textId="77777777" w:rsidR="00ED6803" w:rsidRDefault="00ED6803">
            <w:pPr>
              <w:spacing w:beforeLines="40" w:before="96" w:afterLines="40" w:after="96"/>
              <w:ind w:right="170"/>
              <w:rPr>
                <w:rFonts w:ascii="Marianne" w:hAnsi="Marianne" w:cs="Arial"/>
                <w:sz w:val="12"/>
                <w:szCs w:val="16"/>
              </w:rPr>
            </w:pPr>
          </w:p>
          <w:p w14:paraId="5D8FA94F" w14:textId="77777777" w:rsidR="00ED6803" w:rsidRDefault="00ED6803">
            <w:pPr>
              <w:spacing w:beforeLines="40" w:before="96" w:afterLines="40" w:after="96"/>
              <w:ind w:right="170"/>
              <w:rPr>
                <w:rFonts w:ascii="Marianne" w:hAnsi="Marianne" w:cs="Arial"/>
                <w:sz w:val="12"/>
                <w:szCs w:val="16"/>
              </w:rPr>
            </w:pPr>
          </w:p>
        </w:tc>
      </w:tr>
      <w:tr w:rsidR="00ED6803" w14:paraId="6E04B7A1" w14:textId="77777777">
        <w:trPr>
          <w:trHeight w:val="3555"/>
          <w:jc w:val="center"/>
        </w:trPr>
        <w:tc>
          <w:tcPr>
            <w:tcW w:w="1986" w:type="dxa"/>
            <w:vMerge/>
            <w:shd w:val="clear" w:color="auto" w:fill="auto"/>
            <w:vAlign w:val="center"/>
          </w:tcPr>
          <w:p w14:paraId="3D9E54B4"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7E246503"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45AF6">
              <w:rPr>
                <w:rFonts w:ascii="Marianne" w:eastAsia="MS Gothic" w:hAnsi="Marianne" w:cs="Arial"/>
              </w:rPr>
            </w:r>
            <w:r w:rsidR="00545AF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ED6803" w:rsidRDefault="00ED6803">
            <w:pPr>
              <w:spacing w:beforeLines="40" w:before="96" w:afterLines="40" w:after="96"/>
              <w:ind w:left="170" w:right="170"/>
              <w:jc w:val="both"/>
              <w:rPr>
                <w:rFonts w:ascii="Marianne" w:hAnsi="Marianne" w:cs="Arial"/>
                <w:sz w:val="12"/>
                <w:szCs w:val="16"/>
              </w:rPr>
            </w:pPr>
          </w:p>
          <w:p w14:paraId="681FE28A" w14:textId="77777777" w:rsidR="00ED6803" w:rsidRDefault="00ED6803">
            <w:pPr>
              <w:spacing w:beforeLines="40" w:before="96" w:afterLines="40" w:after="96"/>
              <w:ind w:left="170" w:right="170"/>
              <w:jc w:val="both"/>
              <w:rPr>
                <w:rFonts w:ascii="Marianne" w:hAnsi="Marianne" w:cs="Arial"/>
                <w:sz w:val="12"/>
                <w:szCs w:val="16"/>
              </w:rPr>
            </w:pPr>
          </w:p>
          <w:p w14:paraId="2A42C1D1" w14:textId="77777777" w:rsidR="00ED6803" w:rsidRDefault="00ED6803">
            <w:pPr>
              <w:spacing w:beforeLines="40" w:before="96" w:afterLines="40" w:after="96"/>
              <w:ind w:left="170" w:right="170"/>
              <w:jc w:val="both"/>
              <w:rPr>
                <w:rFonts w:ascii="Marianne" w:hAnsi="Marianne" w:cs="Arial"/>
                <w:sz w:val="12"/>
                <w:szCs w:val="16"/>
              </w:rPr>
            </w:pPr>
          </w:p>
          <w:p w14:paraId="5E12482A"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ED6803" w:rsidRDefault="00ED6803">
            <w:pPr>
              <w:spacing w:beforeLines="40" w:before="96" w:afterLines="40" w:after="96"/>
              <w:ind w:right="170"/>
              <w:rPr>
                <w:rFonts w:ascii="Marianne" w:hAnsi="Marianne" w:cs="Arial"/>
                <w:sz w:val="12"/>
                <w:szCs w:val="16"/>
              </w:rPr>
            </w:pPr>
          </w:p>
          <w:p w14:paraId="5DF113A3" w14:textId="77777777" w:rsidR="00ED6803" w:rsidRDefault="00ED6803">
            <w:pPr>
              <w:spacing w:beforeLines="40" w:before="96" w:afterLines="40" w:after="96"/>
              <w:ind w:right="170"/>
              <w:rPr>
                <w:rFonts w:ascii="Marianne" w:hAnsi="Marianne" w:cs="Arial"/>
                <w:sz w:val="12"/>
                <w:szCs w:val="16"/>
              </w:rPr>
            </w:pPr>
          </w:p>
          <w:p w14:paraId="048B45E3" w14:textId="77777777" w:rsidR="00ED6803" w:rsidRDefault="00ED6803">
            <w:pPr>
              <w:spacing w:beforeLines="40" w:before="96" w:afterLines="40" w:after="96"/>
              <w:ind w:right="170"/>
              <w:rPr>
                <w:rFonts w:ascii="Marianne" w:hAnsi="Marianne" w:cs="Arial"/>
                <w:sz w:val="12"/>
                <w:szCs w:val="16"/>
              </w:rPr>
            </w:pPr>
          </w:p>
        </w:tc>
      </w:tr>
      <w:tr w:rsidR="00ED6803" w14:paraId="17397E7A" w14:textId="77777777">
        <w:trPr>
          <w:trHeight w:val="4455"/>
          <w:jc w:val="center"/>
        </w:trPr>
        <w:tc>
          <w:tcPr>
            <w:tcW w:w="1986" w:type="dxa"/>
            <w:vMerge/>
            <w:shd w:val="clear" w:color="auto" w:fill="auto"/>
            <w:vAlign w:val="center"/>
          </w:tcPr>
          <w:p w14:paraId="46059519"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5F35B26D"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45AF6">
              <w:rPr>
                <w:rFonts w:ascii="Marianne" w:eastAsia="MS Gothic" w:hAnsi="Marianne" w:cs="Arial"/>
              </w:rPr>
            </w:r>
            <w:r w:rsidR="00545AF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ED6803" w:rsidRDefault="00ED6803">
            <w:pPr>
              <w:spacing w:beforeLines="40" w:before="96" w:afterLines="40" w:after="96"/>
              <w:ind w:left="170" w:right="170"/>
              <w:jc w:val="both"/>
              <w:rPr>
                <w:rFonts w:ascii="Marianne" w:hAnsi="Marianne" w:cs="Arial"/>
                <w:sz w:val="12"/>
                <w:szCs w:val="16"/>
              </w:rPr>
            </w:pPr>
          </w:p>
          <w:p w14:paraId="35AAEB79" w14:textId="77777777" w:rsidR="00ED6803" w:rsidRDefault="00ED6803">
            <w:pPr>
              <w:spacing w:beforeLines="40" w:before="96" w:afterLines="40" w:after="96"/>
              <w:ind w:left="170" w:right="170"/>
              <w:jc w:val="both"/>
              <w:rPr>
                <w:rFonts w:ascii="Marianne" w:hAnsi="Marianne" w:cs="Arial"/>
                <w:sz w:val="12"/>
                <w:szCs w:val="16"/>
              </w:rPr>
            </w:pPr>
          </w:p>
          <w:p w14:paraId="79184D58" w14:textId="77777777" w:rsidR="00ED6803" w:rsidRDefault="00ED6803">
            <w:pPr>
              <w:spacing w:beforeLines="40" w:before="96" w:afterLines="40" w:after="96"/>
              <w:ind w:left="170" w:right="170"/>
              <w:jc w:val="both"/>
              <w:rPr>
                <w:rFonts w:ascii="Marianne" w:hAnsi="Marianne" w:cs="Arial"/>
                <w:sz w:val="12"/>
                <w:szCs w:val="16"/>
              </w:rPr>
            </w:pPr>
          </w:p>
          <w:p w14:paraId="345C1CF5"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ED6803" w:rsidRDefault="00ED6803">
            <w:pPr>
              <w:spacing w:beforeLines="40" w:before="96" w:afterLines="40" w:after="96"/>
              <w:ind w:right="170"/>
              <w:rPr>
                <w:rFonts w:ascii="Marianne" w:hAnsi="Marianne" w:cs="Arial"/>
                <w:sz w:val="12"/>
                <w:szCs w:val="16"/>
              </w:rPr>
            </w:pPr>
          </w:p>
          <w:p w14:paraId="5994F03E" w14:textId="77777777" w:rsidR="00ED6803" w:rsidRDefault="00ED6803">
            <w:pPr>
              <w:spacing w:beforeLines="40" w:before="96" w:afterLines="40" w:after="96"/>
              <w:ind w:right="170"/>
              <w:rPr>
                <w:rFonts w:ascii="Marianne" w:hAnsi="Marianne" w:cs="Arial"/>
                <w:sz w:val="12"/>
                <w:szCs w:val="16"/>
              </w:rPr>
            </w:pPr>
          </w:p>
          <w:p w14:paraId="41D15869" w14:textId="77777777" w:rsidR="00ED6803" w:rsidRDefault="00ED6803">
            <w:pPr>
              <w:spacing w:beforeLines="40" w:before="96" w:afterLines="40" w:after="96"/>
              <w:ind w:right="170"/>
              <w:rPr>
                <w:rFonts w:ascii="Marianne" w:hAnsi="Marianne" w:cs="Arial"/>
                <w:sz w:val="12"/>
                <w:szCs w:val="16"/>
              </w:rPr>
            </w:pPr>
          </w:p>
        </w:tc>
      </w:tr>
      <w:tr w:rsidR="00ED6803" w14:paraId="54F3B84B" w14:textId="77777777">
        <w:trPr>
          <w:trHeight w:val="1785"/>
          <w:jc w:val="center"/>
        </w:trPr>
        <w:tc>
          <w:tcPr>
            <w:tcW w:w="1986" w:type="dxa"/>
            <w:shd w:val="clear" w:color="auto" w:fill="auto"/>
            <w:vAlign w:val="center"/>
          </w:tcPr>
          <w:p w14:paraId="13B5C8FE" w14:textId="77777777" w:rsidR="00ED680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ED680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45AF6">
              <w:rPr>
                <w:rFonts w:ascii="Marianne" w:hAnsi="Marianne" w:cs="Arial"/>
              </w:rPr>
            </w:r>
            <w:r w:rsidR="00545AF6">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ED6803" w:rsidRDefault="00ED6803">
            <w:pPr>
              <w:spacing w:beforeLines="40" w:before="96" w:afterLines="40" w:after="96"/>
              <w:ind w:left="170" w:right="170"/>
              <w:jc w:val="both"/>
              <w:rPr>
                <w:rFonts w:ascii="Marianne" w:hAnsi="Marianne" w:cs="Arial"/>
                <w:sz w:val="12"/>
                <w:szCs w:val="16"/>
              </w:rPr>
            </w:pPr>
          </w:p>
          <w:p w14:paraId="41F345E2" w14:textId="77777777" w:rsidR="00ED6803" w:rsidRDefault="00ED6803">
            <w:pPr>
              <w:spacing w:beforeLines="40" w:before="96" w:afterLines="40" w:after="96"/>
              <w:ind w:left="170" w:right="170"/>
              <w:jc w:val="both"/>
              <w:rPr>
                <w:rFonts w:ascii="Marianne" w:hAnsi="Marianne" w:cs="Arial"/>
                <w:sz w:val="12"/>
                <w:szCs w:val="16"/>
              </w:rPr>
            </w:pPr>
          </w:p>
          <w:p w14:paraId="2CCCC3FF" w14:textId="77777777" w:rsidR="00ED6803" w:rsidRDefault="00ED6803">
            <w:pPr>
              <w:spacing w:beforeLines="40" w:before="96" w:afterLines="40" w:after="96"/>
              <w:ind w:left="170" w:right="170"/>
              <w:jc w:val="both"/>
              <w:rPr>
                <w:rFonts w:ascii="Marianne" w:hAnsi="Marianne" w:cs="Arial"/>
                <w:sz w:val="12"/>
                <w:szCs w:val="16"/>
              </w:rPr>
            </w:pPr>
          </w:p>
          <w:p w14:paraId="4687DFC2"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ED6803" w:rsidRDefault="00ED6803">
            <w:pPr>
              <w:spacing w:beforeLines="40" w:before="96" w:afterLines="40" w:after="96"/>
              <w:ind w:right="170"/>
              <w:rPr>
                <w:rFonts w:ascii="Marianne" w:hAnsi="Marianne" w:cs="Arial"/>
                <w:sz w:val="12"/>
                <w:szCs w:val="16"/>
              </w:rPr>
            </w:pPr>
          </w:p>
          <w:p w14:paraId="441FC2ED" w14:textId="77777777" w:rsidR="00ED6803" w:rsidRDefault="00ED6803">
            <w:pPr>
              <w:spacing w:beforeLines="40" w:before="96" w:afterLines="40" w:after="96"/>
              <w:ind w:right="170"/>
              <w:rPr>
                <w:rFonts w:ascii="Marianne" w:hAnsi="Marianne" w:cs="Arial"/>
                <w:sz w:val="12"/>
                <w:szCs w:val="16"/>
              </w:rPr>
            </w:pPr>
          </w:p>
          <w:p w14:paraId="1185CC1A" w14:textId="77777777" w:rsidR="00ED6803" w:rsidRDefault="00ED6803">
            <w:pPr>
              <w:spacing w:beforeLines="40" w:before="96" w:afterLines="40" w:after="96"/>
              <w:ind w:right="170"/>
              <w:rPr>
                <w:rFonts w:ascii="Marianne" w:hAnsi="Marianne" w:cs="Arial"/>
                <w:sz w:val="12"/>
                <w:szCs w:val="16"/>
              </w:rPr>
            </w:pPr>
          </w:p>
        </w:tc>
      </w:tr>
      <w:tr w:rsidR="00ED6803" w14:paraId="07E57F30" w14:textId="77777777">
        <w:trPr>
          <w:trHeight w:val="3615"/>
          <w:jc w:val="center"/>
        </w:trPr>
        <w:tc>
          <w:tcPr>
            <w:tcW w:w="1986" w:type="dxa"/>
            <w:shd w:val="clear" w:color="auto" w:fill="auto"/>
            <w:vAlign w:val="center"/>
          </w:tcPr>
          <w:p w14:paraId="24F1ED97" w14:textId="77777777" w:rsidR="00ED680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45AF6">
              <w:rPr>
                <w:rFonts w:ascii="Marianne" w:eastAsia="MS Gothic" w:hAnsi="Marianne" w:cs="Arial"/>
              </w:rPr>
            </w:r>
            <w:r w:rsidR="00545AF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ED6803" w:rsidRDefault="00ED6803">
            <w:pPr>
              <w:spacing w:beforeLines="40" w:before="96" w:afterLines="40" w:after="96"/>
              <w:ind w:left="170" w:right="170"/>
              <w:jc w:val="both"/>
              <w:rPr>
                <w:rFonts w:ascii="Marianne" w:hAnsi="Marianne" w:cs="Arial"/>
                <w:sz w:val="12"/>
                <w:szCs w:val="16"/>
              </w:rPr>
            </w:pPr>
          </w:p>
          <w:p w14:paraId="1A27A423" w14:textId="77777777" w:rsidR="00ED6803" w:rsidRDefault="00ED6803">
            <w:pPr>
              <w:spacing w:beforeLines="40" w:before="96" w:afterLines="40" w:after="96"/>
              <w:ind w:left="170" w:right="170"/>
              <w:jc w:val="both"/>
              <w:rPr>
                <w:rFonts w:ascii="Marianne" w:hAnsi="Marianne" w:cs="Arial"/>
                <w:sz w:val="12"/>
                <w:szCs w:val="16"/>
              </w:rPr>
            </w:pPr>
          </w:p>
          <w:p w14:paraId="7DD08E81" w14:textId="77777777" w:rsidR="00ED6803" w:rsidRDefault="00ED6803">
            <w:pPr>
              <w:spacing w:beforeLines="40" w:before="96" w:afterLines="40" w:after="96"/>
              <w:ind w:left="170" w:right="170"/>
              <w:jc w:val="both"/>
              <w:rPr>
                <w:rFonts w:ascii="Marianne" w:hAnsi="Marianne" w:cs="Arial"/>
                <w:sz w:val="12"/>
                <w:szCs w:val="16"/>
              </w:rPr>
            </w:pPr>
          </w:p>
          <w:p w14:paraId="44F7E91E"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ED6803" w:rsidRDefault="00ED6803">
            <w:pPr>
              <w:spacing w:beforeLines="40" w:before="96" w:afterLines="40" w:after="96"/>
              <w:ind w:right="170"/>
              <w:rPr>
                <w:rFonts w:ascii="Marianne" w:hAnsi="Marianne" w:cs="Arial"/>
                <w:sz w:val="12"/>
                <w:szCs w:val="16"/>
              </w:rPr>
            </w:pPr>
          </w:p>
          <w:p w14:paraId="0892C8F0" w14:textId="77777777" w:rsidR="00ED6803" w:rsidRDefault="00ED6803">
            <w:pPr>
              <w:spacing w:beforeLines="40" w:before="96" w:afterLines="40" w:after="96"/>
              <w:ind w:right="170"/>
              <w:rPr>
                <w:rFonts w:ascii="Marianne" w:hAnsi="Marianne" w:cs="Arial"/>
                <w:sz w:val="12"/>
                <w:szCs w:val="16"/>
              </w:rPr>
            </w:pPr>
          </w:p>
          <w:p w14:paraId="02335F8E" w14:textId="77777777" w:rsidR="00ED6803" w:rsidRDefault="00ED6803">
            <w:pPr>
              <w:spacing w:beforeLines="40" w:before="96" w:afterLines="40" w:after="96"/>
              <w:ind w:right="170"/>
              <w:rPr>
                <w:rFonts w:ascii="Marianne" w:hAnsi="Marianne" w:cs="Arial"/>
                <w:sz w:val="12"/>
                <w:szCs w:val="16"/>
              </w:rPr>
            </w:pPr>
          </w:p>
        </w:tc>
      </w:tr>
    </w:tbl>
    <w:p w14:paraId="0A4D1B8D" w14:textId="77777777" w:rsidR="00ED6803" w:rsidRDefault="00ED6803">
      <w:pPr>
        <w:tabs>
          <w:tab w:val="left" w:pos="-142"/>
          <w:tab w:val="left" w:pos="4111"/>
        </w:tabs>
        <w:rPr>
          <w:rFonts w:ascii="Marianne" w:hAnsi="Marianne" w:cs="Arial"/>
          <w:b/>
          <w:bCs/>
          <w:sz w:val="22"/>
          <w:szCs w:val="22"/>
        </w:rPr>
      </w:pPr>
    </w:p>
    <w:p w14:paraId="4B26A2CA" w14:textId="77777777" w:rsidR="00ED680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ED6803" w:rsidRDefault="00ED6803">
      <w:pPr>
        <w:keepNext/>
        <w:tabs>
          <w:tab w:val="left" w:pos="-142"/>
          <w:tab w:val="left" w:pos="4111"/>
        </w:tabs>
        <w:jc w:val="both"/>
        <w:rPr>
          <w:rFonts w:ascii="Marianne" w:hAnsi="Marianne" w:cs="Arial"/>
          <w:b/>
          <w:bCs/>
          <w:sz w:val="22"/>
          <w:szCs w:val="22"/>
        </w:rPr>
      </w:pPr>
    </w:p>
    <w:p w14:paraId="467D7780" w14:textId="77777777" w:rsidR="00ED680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ED6803" w:rsidRDefault="00ED680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6411F5D9"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0116FA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7F45F9C"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504C1A2"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ED680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3FB18250"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17E100F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DEDFB23" w14:textId="77777777" w:rsidR="00ED680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ED6803" w:rsidRDefault="00ED6803">
      <w:pPr>
        <w:pStyle w:val="En-tte"/>
        <w:tabs>
          <w:tab w:val="left" w:pos="2160"/>
        </w:tabs>
        <w:ind w:left="284"/>
        <w:jc w:val="both"/>
        <w:rPr>
          <w:rFonts w:ascii="Marianne" w:hAnsi="Marianne" w:cs="Arial"/>
          <w:iCs/>
          <w:sz w:val="16"/>
          <w:szCs w:val="18"/>
        </w:rPr>
      </w:pPr>
    </w:p>
    <w:p w14:paraId="26AD4CED" w14:textId="77777777" w:rsidR="00ED680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ED6803" w:rsidRDefault="00ED6803">
      <w:pPr>
        <w:pStyle w:val="En-tte"/>
        <w:ind w:left="993"/>
        <w:jc w:val="both"/>
        <w:rPr>
          <w:rFonts w:ascii="Marianne" w:hAnsi="Marianne" w:cs="Arial"/>
          <w:iCs/>
          <w:sz w:val="16"/>
          <w:szCs w:val="18"/>
        </w:rPr>
      </w:pPr>
    </w:p>
    <w:p w14:paraId="280E93CA" w14:textId="77777777" w:rsidR="00ED6803" w:rsidRDefault="00ED6803">
      <w:pPr>
        <w:pStyle w:val="En-tte"/>
        <w:ind w:left="993"/>
        <w:jc w:val="both"/>
        <w:rPr>
          <w:rFonts w:ascii="Marianne" w:hAnsi="Marianne" w:cs="Arial"/>
          <w:iCs/>
          <w:sz w:val="16"/>
          <w:szCs w:val="18"/>
        </w:rPr>
      </w:pPr>
    </w:p>
    <w:p w14:paraId="52487DE7" w14:textId="77777777" w:rsidR="00ED680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ED6803" w:rsidRDefault="00ED6803">
      <w:pPr>
        <w:pStyle w:val="En-tte"/>
        <w:tabs>
          <w:tab w:val="left" w:pos="0"/>
          <w:tab w:val="left" w:pos="2160"/>
        </w:tabs>
        <w:ind w:left="993"/>
        <w:jc w:val="both"/>
        <w:rPr>
          <w:rFonts w:ascii="Marianne" w:hAnsi="Marianne" w:cs="Arial"/>
          <w:iCs/>
          <w:sz w:val="16"/>
          <w:szCs w:val="18"/>
        </w:rPr>
      </w:pPr>
    </w:p>
    <w:p w14:paraId="6CDD1AC3" w14:textId="77777777" w:rsidR="00ED6803" w:rsidRDefault="00ED6803">
      <w:pPr>
        <w:pStyle w:val="En-tte"/>
        <w:tabs>
          <w:tab w:val="left" w:pos="0"/>
          <w:tab w:val="left" w:pos="2160"/>
        </w:tabs>
        <w:ind w:left="993"/>
        <w:jc w:val="both"/>
        <w:rPr>
          <w:rFonts w:ascii="Marianne" w:hAnsi="Marianne" w:cs="Arial"/>
          <w:iCs/>
          <w:sz w:val="16"/>
          <w:szCs w:val="18"/>
        </w:rPr>
      </w:pPr>
    </w:p>
    <w:p w14:paraId="79589C34" w14:textId="77777777" w:rsidR="00ED6803" w:rsidRDefault="00ED6803">
      <w:pPr>
        <w:pStyle w:val="En-tte"/>
        <w:tabs>
          <w:tab w:val="left" w:pos="0"/>
          <w:tab w:val="left" w:pos="2160"/>
        </w:tabs>
        <w:ind w:left="993"/>
        <w:jc w:val="both"/>
        <w:rPr>
          <w:rFonts w:ascii="Arial" w:hAnsi="Arial" w:cs="Arial"/>
          <w:iCs/>
          <w:sz w:val="16"/>
          <w:szCs w:val="18"/>
        </w:rPr>
      </w:pPr>
    </w:p>
    <w:p w14:paraId="576D7059" w14:textId="77777777" w:rsidR="00ED6803" w:rsidRDefault="00ED6803">
      <w:pPr>
        <w:pStyle w:val="En-tte"/>
        <w:tabs>
          <w:tab w:val="left" w:pos="0"/>
          <w:tab w:val="left" w:pos="2160"/>
        </w:tabs>
        <w:ind w:left="993"/>
        <w:jc w:val="both"/>
        <w:rPr>
          <w:rFonts w:ascii="Arial" w:hAnsi="Arial" w:cs="Arial"/>
          <w:iCs/>
          <w:sz w:val="16"/>
          <w:szCs w:val="18"/>
        </w:rPr>
      </w:pPr>
    </w:p>
    <w:p w14:paraId="1C7BF11B" w14:textId="77777777" w:rsidR="00ED680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45AF6">
        <w:rPr>
          <w:rFonts w:ascii="Marianne" w:hAnsi="Marianne"/>
        </w:rPr>
      </w:r>
      <w:r w:rsidR="00545AF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ED680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28D9DE99" w14:textId="77777777" w:rsidR="00ED6803" w:rsidRDefault="00ED680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6803" w14:paraId="501DCDA3" w14:textId="77777777">
        <w:trPr>
          <w:trHeight w:val="629"/>
        </w:trPr>
        <w:tc>
          <w:tcPr>
            <w:tcW w:w="9747" w:type="dxa"/>
            <w:shd w:val="clear" w:color="auto" w:fill="465F9D"/>
          </w:tcPr>
          <w:p w14:paraId="493D4F73" w14:textId="77777777" w:rsidR="00ED680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ED6803" w:rsidRDefault="00ED6803">
      <w:pPr>
        <w:tabs>
          <w:tab w:val="left" w:pos="-142"/>
          <w:tab w:val="left" w:pos="4111"/>
        </w:tabs>
        <w:rPr>
          <w:rFonts w:ascii="Marianne" w:hAnsi="Marianne" w:cs="Arial"/>
          <w:b/>
          <w:bCs/>
          <w:sz w:val="22"/>
          <w:szCs w:val="22"/>
        </w:rPr>
      </w:pPr>
    </w:p>
    <w:p w14:paraId="5AA36D9A" w14:textId="77777777" w:rsidR="00ED680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ED680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ED6803" w:rsidRDefault="00ED6803">
      <w:pPr>
        <w:rPr>
          <w:rFonts w:ascii="Marianne" w:hAnsi="Marianne" w:cs="Arial"/>
        </w:rPr>
      </w:pPr>
    </w:p>
    <w:p w14:paraId="546A3A0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ED6803" w:rsidRDefault="00ED6803">
      <w:pPr>
        <w:jc w:val="both"/>
        <w:rPr>
          <w:rFonts w:ascii="Marianne" w:hAnsi="Marianne" w:cs="Arial"/>
          <w:i/>
          <w:sz w:val="18"/>
        </w:rPr>
      </w:pPr>
    </w:p>
    <w:p w14:paraId="5F678615" w14:textId="77777777" w:rsidR="00ED6803" w:rsidRDefault="00ED6803">
      <w:pPr>
        <w:jc w:val="both"/>
        <w:rPr>
          <w:rFonts w:ascii="Marianne" w:hAnsi="Marianne" w:cs="Arial"/>
          <w:i/>
          <w:sz w:val="18"/>
        </w:rPr>
      </w:pPr>
    </w:p>
    <w:p w14:paraId="24E3EDE2" w14:textId="77777777" w:rsidR="00ED6803" w:rsidRDefault="00ED6803">
      <w:pPr>
        <w:jc w:val="both"/>
        <w:rPr>
          <w:rFonts w:ascii="Marianne" w:hAnsi="Marianne" w:cs="Arial"/>
          <w:i/>
          <w:sz w:val="18"/>
        </w:rPr>
      </w:pPr>
    </w:p>
    <w:p w14:paraId="5729B06C" w14:textId="564AEB16" w:rsidR="00ED6803" w:rsidRDefault="00ED6803">
      <w:pPr>
        <w:jc w:val="both"/>
        <w:rPr>
          <w:rFonts w:ascii="Marianne" w:hAnsi="Marianne" w:cs="Arial"/>
          <w:i/>
          <w:sz w:val="18"/>
        </w:rPr>
      </w:pPr>
    </w:p>
    <w:p w14:paraId="13298BF4" w14:textId="77777777" w:rsidR="0079036B" w:rsidRDefault="0079036B">
      <w:pPr>
        <w:jc w:val="both"/>
        <w:rPr>
          <w:rFonts w:ascii="Marianne" w:hAnsi="Marianne" w:cs="Arial"/>
          <w:i/>
          <w:sz w:val="18"/>
        </w:rPr>
      </w:pPr>
    </w:p>
    <w:p w14:paraId="7561F759" w14:textId="77777777" w:rsidR="00ED6803" w:rsidRDefault="00ED6803">
      <w:pPr>
        <w:jc w:val="both"/>
        <w:rPr>
          <w:rFonts w:ascii="Marianne" w:hAnsi="Marianne" w:cs="Arial"/>
          <w:i/>
          <w:sz w:val="18"/>
        </w:rPr>
      </w:pPr>
    </w:p>
    <w:p w14:paraId="4A5B028C" w14:textId="77777777" w:rsidR="00ED6803" w:rsidRDefault="00ED6803">
      <w:pPr>
        <w:jc w:val="both"/>
        <w:rPr>
          <w:rFonts w:ascii="Marianne" w:hAnsi="Marianne" w:cs="Arial"/>
          <w:i/>
          <w:sz w:val="18"/>
        </w:rPr>
      </w:pPr>
    </w:p>
    <w:p w14:paraId="207DA06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ED6803" w:rsidRDefault="00ED6803">
      <w:pPr>
        <w:jc w:val="both"/>
        <w:rPr>
          <w:rFonts w:ascii="Marianne" w:hAnsi="Marianne" w:cs="Arial"/>
          <w:i/>
          <w:sz w:val="18"/>
        </w:rPr>
      </w:pPr>
    </w:p>
    <w:p w14:paraId="2A3A5C9D" w14:textId="77777777" w:rsidR="00ED6803" w:rsidRDefault="00ED6803">
      <w:pPr>
        <w:jc w:val="both"/>
        <w:rPr>
          <w:rFonts w:ascii="Marianne" w:hAnsi="Marianne" w:cs="Arial"/>
          <w:i/>
          <w:sz w:val="18"/>
        </w:rPr>
      </w:pPr>
    </w:p>
    <w:p w14:paraId="555432A3" w14:textId="77777777" w:rsidR="00ED6803" w:rsidRDefault="00ED6803">
      <w:pPr>
        <w:jc w:val="both"/>
        <w:rPr>
          <w:rFonts w:ascii="Marianne" w:hAnsi="Marianne" w:cs="Arial"/>
          <w:i/>
          <w:sz w:val="18"/>
        </w:rPr>
      </w:pPr>
    </w:p>
    <w:p w14:paraId="1A278C2E" w14:textId="77777777" w:rsidR="00ED6803" w:rsidRDefault="00ED6803">
      <w:pPr>
        <w:jc w:val="both"/>
        <w:rPr>
          <w:rFonts w:ascii="Marianne" w:hAnsi="Marianne" w:cs="Arial"/>
          <w:i/>
          <w:sz w:val="18"/>
        </w:rPr>
      </w:pPr>
    </w:p>
    <w:p w14:paraId="7A3988F0" w14:textId="09AB4759" w:rsidR="00ED6803" w:rsidRDefault="00ED6803">
      <w:pPr>
        <w:jc w:val="both"/>
        <w:rPr>
          <w:rFonts w:ascii="Marianne" w:hAnsi="Marianne" w:cs="Arial"/>
          <w:i/>
          <w:sz w:val="18"/>
        </w:rPr>
      </w:pPr>
    </w:p>
    <w:p w14:paraId="0ADCD39D" w14:textId="77777777" w:rsidR="0079036B" w:rsidRDefault="0079036B">
      <w:pPr>
        <w:jc w:val="both"/>
        <w:rPr>
          <w:rFonts w:ascii="Marianne" w:hAnsi="Marianne" w:cs="Arial"/>
          <w:i/>
          <w:sz w:val="18"/>
        </w:rPr>
      </w:pPr>
    </w:p>
    <w:p w14:paraId="0C47634A" w14:textId="77777777" w:rsidR="00ED6803" w:rsidRDefault="00ED6803">
      <w:pPr>
        <w:jc w:val="both"/>
        <w:rPr>
          <w:rFonts w:ascii="Marianne" w:hAnsi="Marianne" w:cs="Arial"/>
          <w:i/>
          <w:sz w:val="18"/>
        </w:rPr>
      </w:pPr>
    </w:p>
    <w:p w14:paraId="29B8CA5A" w14:textId="77777777" w:rsidR="00ED6803" w:rsidRDefault="00ED6803">
      <w:pPr>
        <w:pStyle w:val="En-tte"/>
        <w:tabs>
          <w:tab w:val="clear" w:pos="4536"/>
          <w:tab w:val="clear" w:pos="9072"/>
          <w:tab w:val="left" w:pos="0"/>
          <w:tab w:val="left" w:pos="2160"/>
        </w:tabs>
        <w:jc w:val="both"/>
        <w:rPr>
          <w:rFonts w:ascii="Marianne" w:hAnsi="Marianne" w:cs="Arial"/>
          <w:i/>
          <w:sz w:val="18"/>
        </w:rPr>
      </w:pPr>
    </w:p>
    <w:p w14:paraId="3137A893" w14:textId="77777777" w:rsidR="00ED6803" w:rsidRDefault="00ED680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ED6803" w:rsidRDefault="00ED6803">
      <w:pPr>
        <w:jc w:val="both"/>
        <w:rPr>
          <w:rFonts w:ascii="Marianne" w:hAnsi="Marianne" w:cs="Arial"/>
          <w:sz w:val="18"/>
        </w:rPr>
      </w:pPr>
    </w:p>
    <w:p w14:paraId="63DDE3F3" w14:textId="77777777" w:rsidR="00ED680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ED6803" w:rsidRDefault="00ED6803">
      <w:pPr>
        <w:ind w:left="284"/>
        <w:jc w:val="both"/>
        <w:rPr>
          <w:rFonts w:ascii="Marianne" w:hAnsi="Marianne" w:cs="Arial"/>
          <w:sz w:val="16"/>
        </w:rPr>
      </w:pPr>
    </w:p>
    <w:p w14:paraId="631C7CB9" w14:textId="61DC98ED" w:rsidR="00ED6803" w:rsidRDefault="00ED6803">
      <w:pPr>
        <w:ind w:left="284"/>
        <w:jc w:val="both"/>
        <w:rPr>
          <w:rFonts w:ascii="Marianne" w:hAnsi="Marianne" w:cs="Arial"/>
          <w:sz w:val="16"/>
        </w:rPr>
      </w:pPr>
    </w:p>
    <w:p w14:paraId="66E3A1D9" w14:textId="77777777" w:rsidR="0079036B" w:rsidRDefault="0079036B">
      <w:pPr>
        <w:ind w:left="284"/>
        <w:jc w:val="both"/>
        <w:rPr>
          <w:rFonts w:ascii="Marianne" w:hAnsi="Marianne" w:cs="Arial"/>
          <w:sz w:val="16"/>
        </w:rPr>
      </w:pPr>
    </w:p>
    <w:p w14:paraId="56E9B706" w14:textId="77777777" w:rsidR="00ED6803" w:rsidRDefault="00ED6803">
      <w:pPr>
        <w:ind w:left="284"/>
        <w:jc w:val="both"/>
        <w:rPr>
          <w:rFonts w:ascii="Marianne" w:hAnsi="Marianne" w:cs="Arial"/>
          <w:sz w:val="16"/>
        </w:rPr>
      </w:pPr>
    </w:p>
    <w:p w14:paraId="5F1F37A5" w14:textId="77777777" w:rsidR="00ED680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ED6803" w:rsidRDefault="00ED680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C6A70C2" w:rsidR="00C84044" w:rsidRDefault="00C84044">
      <w:pPr>
        <w:ind w:left="284"/>
        <w:jc w:val="both"/>
        <w:rPr>
          <w:rFonts w:ascii="Marianne" w:hAnsi="Marianne" w:cs="Arial"/>
          <w:sz w:val="16"/>
        </w:rPr>
      </w:pPr>
    </w:p>
    <w:p w14:paraId="1A74C681" w14:textId="77777777" w:rsidR="0079036B" w:rsidRDefault="0079036B">
      <w:pPr>
        <w:ind w:left="284"/>
        <w:jc w:val="both"/>
        <w:rPr>
          <w:rFonts w:ascii="Marianne" w:hAnsi="Marianne" w:cs="Arial"/>
          <w:sz w:val="16"/>
        </w:rPr>
      </w:pPr>
    </w:p>
    <w:p w14:paraId="0A6CA52E" w14:textId="4B56A443" w:rsidR="0079036B" w:rsidRDefault="0079036B">
      <w:pPr>
        <w:suppressAutoHyphens w:val="0"/>
        <w:rPr>
          <w:rFonts w:ascii="Marianne" w:hAnsi="Marianne" w:cs="Arial"/>
          <w:sz w:val="16"/>
        </w:rPr>
      </w:pPr>
      <w:r>
        <w:rPr>
          <w:rFonts w:ascii="Marianne" w:hAnsi="Marianne" w:cs="Arial"/>
          <w:sz w:val="16"/>
        </w:rPr>
        <w:br w:type="page"/>
      </w:r>
    </w:p>
    <w:p w14:paraId="050981D9" w14:textId="77777777" w:rsidR="00ED6803" w:rsidRDefault="00ED680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6803" w14:paraId="68752A46" w14:textId="77777777">
        <w:trPr>
          <w:trHeight w:val="653"/>
        </w:trPr>
        <w:tc>
          <w:tcPr>
            <w:tcW w:w="9994" w:type="dxa"/>
            <w:shd w:val="clear" w:color="auto" w:fill="465F9D"/>
          </w:tcPr>
          <w:p w14:paraId="58C714C8"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ED6803" w:rsidRDefault="00ED6803">
      <w:pPr>
        <w:ind w:left="284"/>
        <w:rPr>
          <w:rFonts w:ascii="Marianne" w:hAnsi="Marianne" w:cs="Arial"/>
        </w:rPr>
      </w:pPr>
    </w:p>
    <w:p w14:paraId="5139BEAB" w14:textId="77777777" w:rsidR="00ED680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ED6803" w:rsidRDefault="00ED680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680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ED6803" w:rsidRDefault="00ED680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680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ED6803" w:rsidRDefault="00ED6803">
            <w:pPr>
              <w:tabs>
                <w:tab w:val="left" w:pos="864"/>
              </w:tabs>
              <w:snapToGrid w:val="0"/>
              <w:spacing w:before="120" w:after="120"/>
              <w:rPr>
                <w:rFonts w:ascii="Marianne" w:hAnsi="Marianne" w:cs="Arial"/>
                <w:sz w:val="16"/>
                <w:szCs w:val="16"/>
              </w:rPr>
            </w:pPr>
          </w:p>
          <w:p w14:paraId="5352B9A1" w14:textId="77777777" w:rsidR="00ED6803" w:rsidRDefault="00ED680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ED6803" w:rsidRDefault="00ED680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ED6803" w:rsidRDefault="00ED6803">
            <w:pPr>
              <w:tabs>
                <w:tab w:val="left" w:pos="864"/>
              </w:tabs>
              <w:snapToGrid w:val="0"/>
              <w:spacing w:before="120" w:after="120"/>
              <w:jc w:val="right"/>
              <w:rPr>
                <w:rFonts w:ascii="Marianne" w:hAnsi="Marianne" w:cs="Arial"/>
                <w:sz w:val="16"/>
                <w:szCs w:val="16"/>
              </w:rPr>
            </w:pPr>
          </w:p>
        </w:tc>
      </w:tr>
      <w:tr w:rsidR="00ED680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ED6803" w:rsidRDefault="00ED6803">
            <w:pPr>
              <w:tabs>
                <w:tab w:val="left" w:pos="864"/>
              </w:tabs>
              <w:snapToGrid w:val="0"/>
              <w:spacing w:before="120" w:after="120"/>
              <w:rPr>
                <w:rFonts w:ascii="Marianne" w:hAnsi="Marianne" w:cs="Arial"/>
                <w:sz w:val="16"/>
                <w:szCs w:val="16"/>
              </w:rPr>
            </w:pPr>
          </w:p>
          <w:p w14:paraId="42357AE6"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ED6803" w:rsidRDefault="00ED6803">
            <w:pPr>
              <w:tabs>
                <w:tab w:val="left" w:pos="864"/>
              </w:tabs>
              <w:snapToGrid w:val="0"/>
              <w:spacing w:before="120" w:after="120"/>
              <w:jc w:val="right"/>
              <w:rPr>
                <w:rFonts w:ascii="Marianne" w:hAnsi="Marianne" w:cs="Arial"/>
                <w:sz w:val="16"/>
                <w:szCs w:val="16"/>
              </w:rPr>
            </w:pPr>
          </w:p>
          <w:p w14:paraId="008ED247"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ED6803" w:rsidRDefault="00ED6803">
            <w:pPr>
              <w:tabs>
                <w:tab w:val="left" w:pos="864"/>
              </w:tabs>
              <w:snapToGrid w:val="0"/>
              <w:spacing w:before="120" w:after="120"/>
              <w:jc w:val="right"/>
              <w:rPr>
                <w:rFonts w:ascii="Marianne" w:hAnsi="Marianne" w:cs="Arial"/>
                <w:sz w:val="16"/>
                <w:szCs w:val="16"/>
              </w:rPr>
            </w:pPr>
          </w:p>
          <w:p w14:paraId="79831BE8" w14:textId="77777777" w:rsidR="00ED680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ED6803" w:rsidRDefault="00ED6803">
      <w:pPr>
        <w:tabs>
          <w:tab w:val="left" w:pos="864"/>
        </w:tabs>
        <w:jc w:val="both"/>
        <w:rPr>
          <w:rFonts w:ascii="Marianne" w:hAnsi="Marianne" w:cs="Arial"/>
        </w:rPr>
      </w:pPr>
    </w:p>
    <w:p w14:paraId="5B9720ED" w14:textId="77777777" w:rsidR="00ED680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ED6803" w:rsidRDefault="00ED6803">
      <w:pPr>
        <w:tabs>
          <w:tab w:val="left" w:pos="864"/>
        </w:tabs>
        <w:jc w:val="both"/>
        <w:rPr>
          <w:rFonts w:ascii="Marianne" w:hAnsi="Marianne" w:cs="Arial"/>
        </w:rPr>
      </w:pPr>
    </w:p>
    <w:p w14:paraId="0A1D00B8" w14:textId="77777777" w:rsidR="00ED6803" w:rsidRDefault="009E0F95">
      <w:pPr>
        <w:tabs>
          <w:tab w:val="left" w:pos="864"/>
        </w:tabs>
        <w:ind w:left="567"/>
        <w:jc w:val="both"/>
        <w:rPr>
          <w:rFonts w:ascii="Marianne" w:hAnsi="Marianne" w:cs="Arial"/>
        </w:rPr>
      </w:pPr>
      <w:r>
        <w:rPr>
          <w:rFonts w:ascii="Marianne" w:hAnsi="Marianne" w:cs="Arial"/>
        </w:rPr>
        <w:t>……./…………./……</w:t>
      </w:r>
    </w:p>
    <w:p w14:paraId="15B14CC4" w14:textId="77777777" w:rsidR="00ED6803" w:rsidRDefault="00ED6803">
      <w:pPr>
        <w:tabs>
          <w:tab w:val="left" w:pos="864"/>
        </w:tabs>
        <w:jc w:val="both"/>
        <w:rPr>
          <w:rFonts w:ascii="Marianne" w:hAnsi="Marianne" w:cs="Arial"/>
        </w:rPr>
      </w:pPr>
    </w:p>
    <w:p w14:paraId="4DDABE57"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ED680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ED6803" w:rsidRDefault="00ED6803">
      <w:pPr>
        <w:tabs>
          <w:tab w:val="left" w:pos="864"/>
        </w:tabs>
        <w:jc w:val="both"/>
        <w:rPr>
          <w:rFonts w:ascii="Marianne" w:hAnsi="Marianne" w:cs="Arial"/>
        </w:rPr>
      </w:pPr>
    </w:p>
    <w:p w14:paraId="1234C0E0"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45AF6">
        <w:rPr>
          <w:rFonts w:ascii="Marianne" w:hAnsi="Marianne"/>
        </w:rPr>
      </w:r>
      <w:r w:rsidR="00545AF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ED680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ED6803" w:rsidRDefault="00ED6803">
      <w:pPr>
        <w:tabs>
          <w:tab w:val="left" w:pos="864"/>
        </w:tabs>
        <w:jc w:val="both"/>
        <w:rPr>
          <w:rFonts w:ascii="Marianne" w:hAnsi="Marianne" w:cs="Arial"/>
        </w:rPr>
      </w:pPr>
    </w:p>
    <w:p w14:paraId="1208DF00" w14:textId="77777777" w:rsidR="00ED680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ED6803" w:rsidRDefault="00ED6803">
      <w:pPr>
        <w:rPr>
          <w:rFonts w:ascii="Marianne" w:hAnsi="Marianne" w:cs="Arial"/>
          <w:sz w:val="18"/>
        </w:rPr>
      </w:pPr>
    </w:p>
    <w:p w14:paraId="60283E4A" w14:textId="77777777" w:rsidR="00ED680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ED6803" w:rsidRDefault="00ED6803">
      <w:pPr>
        <w:ind w:left="284"/>
        <w:rPr>
          <w:rFonts w:ascii="Marianne" w:hAnsi="Marianne" w:cs="Arial"/>
          <w:sz w:val="16"/>
        </w:rPr>
      </w:pPr>
    </w:p>
    <w:p w14:paraId="7BE71A30" w14:textId="77777777" w:rsidR="00ED6803" w:rsidRDefault="00ED6803">
      <w:pPr>
        <w:ind w:left="284"/>
        <w:rPr>
          <w:rFonts w:ascii="Marianne" w:hAnsi="Marianne" w:cs="Arial"/>
          <w:sz w:val="16"/>
        </w:rPr>
      </w:pPr>
    </w:p>
    <w:p w14:paraId="6BE4ABA8" w14:textId="77777777" w:rsidR="00ED6803" w:rsidRDefault="00ED6803">
      <w:pPr>
        <w:ind w:left="284"/>
        <w:rPr>
          <w:rFonts w:ascii="Marianne" w:hAnsi="Marianne" w:cs="Arial"/>
          <w:sz w:val="16"/>
        </w:rPr>
      </w:pPr>
    </w:p>
    <w:p w14:paraId="3E9A457E" w14:textId="77777777" w:rsidR="00ED680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ED6803" w:rsidRDefault="00ED680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151BEF1D" w14:textId="77777777">
        <w:tc>
          <w:tcPr>
            <w:tcW w:w="9852" w:type="dxa"/>
            <w:shd w:val="clear" w:color="auto" w:fill="465F9D"/>
          </w:tcPr>
          <w:p w14:paraId="41A5EA57"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ED6803" w:rsidRDefault="00ED6803">
      <w:pPr>
        <w:pStyle w:val="En-tte"/>
        <w:tabs>
          <w:tab w:val="clear" w:pos="4536"/>
          <w:tab w:val="clear" w:pos="9072"/>
          <w:tab w:val="left" w:pos="864"/>
        </w:tabs>
        <w:rPr>
          <w:rFonts w:ascii="Marianne" w:hAnsi="Marianne" w:cs="Arial"/>
        </w:rPr>
      </w:pPr>
    </w:p>
    <w:p w14:paraId="6C86EE99" w14:textId="77777777" w:rsidR="00ED6803" w:rsidRDefault="00ED6803">
      <w:pPr>
        <w:pStyle w:val="En-tte"/>
        <w:tabs>
          <w:tab w:val="clear" w:pos="4536"/>
          <w:tab w:val="clear" w:pos="9072"/>
          <w:tab w:val="left" w:pos="864"/>
        </w:tabs>
        <w:rPr>
          <w:rFonts w:ascii="Marianne" w:hAnsi="Marianne" w:cs="Arial"/>
        </w:rPr>
      </w:pPr>
    </w:p>
    <w:p w14:paraId="0F7C4FC8" w14:textId="77777777" w:rsidR="00ED6803" w:rsidRDefault="00ED6803">
      <w:pPr>
        <w:pStyle w:val="En-tte"/>
        <w:tabs>
          <w:tab w:val="clear" w:pos="4536"/>
          <w:tab w:val="clear" w:pos="9072"/>
          <w:tab w:val="left" w:pos="864"/>
        </w:tabs>
        <w:rPr>
          <w:rFonts w:ascii="Marianne" w:hAnsi="Marianne" w:cs="Arial"/>
        </w:rPr>
      </w:pPr>
    </w:p>
    <w:p w14:paraId="2F0D6A39" w14:textId="77777777" w:rsidR="00ED6803" w:rsidRDefault="00ED6803">
      <w:pPr>
        <w:pStyle w:val="En-tte"/>
        <w:tabs>
          <w:tab w:val="clear" w:pos="4536"/>
          <w:tab w:val="clear" w:pos="9072"/>
          <w:tab w:val="left" w:pos="864"/>
        </w:tabs>
        <w:rPr>
          <w:rFonts w:ascii="Marianne" w:hAnsi="Marianne" w:cs="Arial"/>
        </w:rPr>
      </w:pPr>
    </w:p>
    <w:p w14:paraId="30B0D9E2" w14:textId="77777777" w:rsidR="00ED6803" w:rsidRDefault="00ED6803">
      <w:pPr>
        <w:pStyle w:val="En-tte"/>
        <w:tabs>
          <w:tab w:val="clear" w:pos="4536"/>
          <w:tab w:val="clear" w:pos="9072"/>
          <w:tab w:val="left" w:pos="864"/>
        </w:tabs>
        <w:rPr>
          <w:rFonts w:ascii="Marianne" w:hAnsi="Marianne" w:cs="Arial"/>
        </w:rPr>
      </w:pPr>
    </w:p>
    <w:p w14:paraId="0BA3906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ED6803" w:rsidRDefault="00ED6803">
      <w:pPr>
        <w:pStyle w:val="En-tte"/>
        <w:tabs>
          <w:tab w:val="clear" w:pos="4536"/>
          <w:tab w:val="clear" w:pos="9072"/>
          <w:tab w:val="left" w:pos="864"/>
        </w:tabs>
        <w:rPr>
          <w:rFonts w:ascii="Marianne" w:hAnsi="Marianne" w:cs="Arial"/>
        </w:rPr>
      </w:pPr>
    </w:p>
    <w:p w14:paraId="65C22A11" w14:textId="77777777" w:rsidR="00ED680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ED6803" w:rsidRDefault="00ED6803">
      <w:pPr>
        <w:pStyle w:val="En-tte"/>
        <w:tabs>
          <w:tab w:val="left" w:pos="864"/>
        </w:tabs>
        <w:rPr>
          <w:rFonts w:ascii="Marianne" w:hAnsi="Marianne" w:cs="Arial"/>
        </w:rPr>
      </w:pPr>
    </w:p>
    <w:p w14:paraId="3E7471D1" w14:textId="77777777" w:rsidR="00ED6803" w:rsidRDefault="009E0F95">
      <w:pPr>
        <w:ind w:left="284"/>
        <w:rPr>
          <w:rFonts w:ascii="Marianne" w:hAnsi="Marianne" w:cs="Arial"/>
          <w:sz w:val="16"/>
        </w:rPr>
      </w:pPr>
      <w:r>
        <w:rPr>
          <w:rFonts w:ascii="Marianne" w:hAnsi="Marianne" w:cs="Arial"/>
          <w:sz w:val="16"/>
        </w:rPr>
        <w:t>- Adresse internet :</w:t>
      </w:r>
    </w:p>
    <w:p w14:paraId="143F22E4" w14:textId="77777777" w:rsidR="00ED6803" w:rsidRDefault="00ED6803">
      <w:pPr>
        <w:pStyle w:val="En-tte"/>
        <w:tabs>
          <w:tab w:val="left" w:pos="864"/>
        </w:tabs>
        <w:rPr>
          <w:rFonts w:ascii="Marianne" w:hAnsi="Marianne" w:cs="Arial"/>
        </w:rPr>
      </w:pPr>
    </w:p>
    <w:p w14:paraId="552A2EA3" w14:textId="77777777" w:rsidR="00ED6803" w:rsidRDefault="00ED6803">
      <w:pPr>
        <w:pStyle w:val="En-tte"/>
        <w:tabs>
          <w:tab w:val="left" w:pos="864"/>
        </w:tabs>
        <w:rPr>
          <w:rFonts w:ascii="Marianne" w:hAnsi="Marianne" w:cs="Arial"/>
        </w:rPr>
      </w:pPr>
    </w:p>
    <w:p w14:paraId="4E4C0AB1" w14:textId="77777777" w:rsidR="00ED680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ED6803" w:rsidRDefault="00ED6803">
      <w:pPr>
        <w:ind w:left="284"/>
        <w:rPr>
          <w:rFonts w:ascii="Marianne" w:hAnsi="Marianne" w:cs="Arial"/>
          <w:sz w:val="16"/>
        </w:rPr>
      </w:pPr>
    </w:p>
    <w:p w14:paraId="62D2DAF7" w14:textId="77777777" w:rsidR="00ED6803" w:rsidRDefault="00ED6803">
      <w:pPr>
        <w:ind w:left="284"/>
      </w:pPr>
    </w:p>
    <w:p w14:paraId="4E2721C7" w14:textId="77777777" w:rsidR="00ED6803" w:rsidRDefault="00ED680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2DC313F0" w14:textId="77777777">
        <w:trPr>
          <w:trHeight w:val="712"/>
        </w:trPr>
        <w:tc>
          <w:tcPr>
            <w:tcW w:w="9710" w:type="dxa"/>
            <w:shd w:val="clear" w:color="auto" w:fill="465F9D"/>
          </w:tcPr>
          <w:p w14:paraId="4E47A649" w14:textId="77777777" w:rsidR="00ED680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2181D058"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8375DBB" w14:textId="77777777" w:rsidR="0079036B" w:rsidRDefault="0079036B">
      <w:pPr>
        <w:tabs>
          <w:tab w:val="left" w:pos="576"/>
        </w:tabs>
        <w:spacing w:before="120"/>
        <w:jc w:val="both"/>
        <w:rPr>
          <w:rFonts w:ascii="Marianne" w:hAnsi="Marianne" w:cs="Arial"/>
          <w:iCs/>
        </w:rPr>
      </w:pPr>
    </w:p>
    <w:p w14:paraId="3649001A" w14:textId="77777777" w:rsidR="0079036B" w:rsidRDefault="0079036B">
      <w:pPr>
        <w:suppressAutoHyphens w:val="0"/>
        <w:rPr>
          <w:rFonts w:ascii="Marianne" w:hAnsi="Marianne" w:cs="Arial"/>
          <w:iCs/>
        </w:rPr>
      </w:pPr>
      <w:r>
        <w:rPr>
          <w:rFonts w:ascii="Marianne" w:hAnsi="Marianne" w:cs="Arial"/>
          <w:iCs/>
        </w:rPr>
        <w:br w:type="page"/>
      </w:r>
    </w:p>
    <w:p w14:paraId="4DD69309" w14:textId="77777777" w:rsidR="00ED680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ED680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ED6803" w:rsidRDefault="00ED680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680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ED6803" w:rsidRDefault="009E0F95">
            <w:pPr>
              <w:jc w:val="center"/>
              <w:rPr>
                <w:rFonts w:ascii="Marianne" w:hAnsi="Marianne" w:cs="Arial"/>
                <w:b/>
              </w:rPr>
            </w:pPr>
            <w:r>
              <w:rPr>
                <w:rFonts w:ascii="Marianne" w:hAnsi="Marianne" w:cs="Arial"/>
                <w:b/>
              </w:rPr>
              <w:t>N°</w:t>
            </w:r>
          </w:p>
          <w:p w14:paraId="50DDC036" w14:textId="77777777" w:rsidR="00ED6803" w:rsidRDefault="009E0F95">
            <w:pPr>
              <w:jc w:val="center"/>
              <w:rPr>
                <w:rFonts w:ascii="Marianne" w:hAnsi="Marianne" w:cs="Arial"/>
                <w:b/>
              </w:rPr>
            </w:pPr>
            <w:r>
              <w:rPr>
                <w:rFonts w:ascii="Marianne" w:hAnsi="Marianne" w:cs="Arial"/>
                <w:b/>
              </w:rPr>
              <w:t>du</w:t>
            </w:r>
          </w:p>
          <w:p w14:paraId="6623B98C" w14:textId="77777777" w:rsidR="00ED680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ED680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ED680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680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ED6803" w:rsidRDefault="00ED680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ED6803" w:rsidRDefault="00ED680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ED6803" w:rsidRDefault="00ED6803">
            <w:pPr>
              <w:snapToGrid w:val="0"/>
              <w:jc w:val="both"/>
              <w:rPr>
                <w:rFonts w:ascii="Marianne" w:hAnsi="Marianne" w:cs="Arial"/>
              </w:rPr>
            </w:pPr>
          </w:p>
        </w:tc>
      </w:tr>
      <w:tr w:rsidR="00ED6803" w14:paraId="11EDAC91" w14:textId="77777777">
        <w:trPr>
          <w:trHeight w:val="1021"/>
        </w:trPr>
        <w:tc>
          <w:tcPr>
            <w:tcW w:w="832" w:type="dxa"/>
            <w:tcBorders>
              <w:left w:val="single" w:sz="4" w:space="0" w:color="000000"/>
            </w:tcBorders>
          </w:tcPr>
          <w:p w14:paraId="6C16178B"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ED6803" w:rsidRDefault="00ED6803">
            <w:pPr>
              <w:snapToGrid w:val="0"/>
              <w:jc w:val="both"/>
              <w:rPr>
                <w:rFonts w:ascii="Marianne" w:hAnsi="Marianne" w:cs="Arial"/>
              </w:rPr>
            </w:pPr>
          </w:p>
        </w:tc>
      </w:tr>
      <w:tr w:rsidR="00ED6803" w14:paraId="7471CB4D" w14:textId="77777777">
        <w:trPr>
          <w:trHeight w:val="1021"/>
        </w:trPr>
        <w:tc>
          <w:tcPr>
            <w:tcW w:w="832" w:type="dxa"/>
            <w:tcBorders>
              <w:left w:val="single" w:sz="4" w:space="0" w:color="000000"/>
            </w:tcBorders>
            <w:shd w:val="clear" w:color="auto" w:fill="B4C6E7"/>
          </w:tcPr>
          <w:p w14:paraId="6601EBF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ED6803" w:rsidRDefault="00ED6803">
            <w:pPr>
              <w:snapToGrid w:val="0"/>
              <w:jc w:val="both"/>
              <w:rPr>
                <w:rFonts w:ascii="Marianne" w:hAnsi="Marianne" w:cs="Arial"/>
              </w:rPr>
            </w:pPr>
          </w:p>
        </w:tc>
      </w:tr>
      <w:tr w:rsidR="00ED6803" w14:paraId="31F37948" w14:textId="77777777">
        <w:trPr>
          <w:trHeight w:val="1021"/>
        </w:trPr>
        <w:tc>
          <w:tcPr>
            <w:tcW w:w="832" w:type="dxa"/>
            <w:tcBorders>
              <w:left w:val="single" w:sz="4" w:space="0" w:color="000000"/>
            </w:tcBorders>
          </w:tcPr>
          <w:p w14:paraId="4C913A4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ED6803" w:rsidRDefault="00ED6803">
            <w:pPr>
              <w:snapToGrid w:val="0"/>
              <w:jc w:val="both"/>
              <w:rPr>
                <w:rFonts w:ascii="Marianne" w:hAnsi="Marianne" w:cs="Arial"/>
              </w:rPr>
            </w:pPr>
          </w:p>
        </w:tc>
      </w:tr>
      <w:tr w:rsidR="00ED6803" w14:paraId="7A4EA456" w14:textId="77777777">
        <w:trPr>
          <w:trHeight w:val="1021"/>
        </w:trPr>
        <w:tc>
          <w:tcPr>
            <w:tcW w:w="832" w:type="dxa"/>
            <w:tcBorders>
              <w:left w:val="single" w:sz="4" w:space="0" w:color="000000"/>
            </w:tcBorders>
            <w:shd w:val="clear" w:color="auto" w:fill="B4C6E7"/>
          </w:tcPr>
          <w:p w14:paraId="64807CD2"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ED6803" w:rsidRDefault="00ED6803">
            <w:pPr>
              <w:snapToGrid w:val="0"/>
              <w:jc w:val="both"/>
              <w:rPr>
                <w:rFonts w:ascii="Marianne" w:hAnsi="Marianne" w:cs="Arial"/>
              </w:rPr>
            </w:pPr>
          </w:p>
        </w:tc>
      </w:tr>
      <w:tr w:rsidR="00ED6803" w14:paraId="4D73DA21" w14:textId="77777777">
        <w:trPr>
          <w:trHeight w:val="1021"/>
        </w:trPr>
        <w:tc>
          <w:tcPr>
            <w:tcW w:w="832" w:type="dxa"/>
            <w:tcBorders>
              <w:left w:val="single" w:sz="4" w:space="0" w:color="000000"/>
            </w:tcBorders>
          </w:tcPr>
          <w:p w14:paraId="36037D2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ED6803" w:rsidRDefault="00ED6803">
            <w:pPr>
              <w:snapToGrid w:val="0"/>
              <w:jc w:val="both"/>
              <w:rPr>
                <w:rFonts w:ascii="Marianne" w:hAnsi="Marianne" w:cs="Arial"/>
              </w:rPr>
            </w:pPr>
          </w:p>
        </w:tc>
      </w:tr>
      <w:tr w:rsidR="00ED6803" w14:paraId="18D41DF1" w14:textId="77777777">
        <w:trPr>
          <w:trHeight w:val="1021"/>
        </w:trPr>
        <w:tc>
          <w:tcPr>
            <w:tcW w:w="832" w:type="dxa"/>
            <w:tcBorders>
              <w:left w:val="single" w:sz="4" w:space="0" w:color="000000"/>
            </w:tcBorders>
            <w:shd w:val="clear" w:color="auto" w:fill="B4C6E7"/>
          </w:tcPr>
          <w:p w14:paraId="7083F10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ED6803" w:rsidRDefault="00ED6803">
            <w:pPr>
              <w:snapToGrid w:val="0"/>
              <w:jc w:val="both"/>
              <w:rPr>
                <w:rFonts w:ascii="Marianne" w:hAnsi="Marianne" w:cs="Arial"/>
              </w:rPr>
            </w:pPr>
          </w:p>
        </w:tc>
      </w:tr>
      <w:tr w:rsidR="00ED6803" w14:paraId="599ECD55" w14:textId="77777777">
        <w:trPr>
          <w:trHeight w:val="1021"/>
        </w:trPr>
        <w:tc>
          <w:tcPr>
            <w:tcW w:w="832" w:type="dxa"/>
            <w:tcBorders>
              <w:left w:val="single" w:sz="4" w:space="0" w:color="000000"/>
            </w:tcBorders>
          </w:tcPr>
          <w:p w14:paraId="1C8D62B8"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ED6803" w:rsidRDefault="00ED6803">
            <w:pPr>
              <w:snapToGrid w:val="0"/>
              <w:jc w:val="both"/>
              <w:rPr>
                <w:rFonts w:ascii="Marianne" w:hAnsi="Marianne" w:cs="Arial"/>
              </w:rPr>
            </w:pPr>
          </w:p>
        </w:tc>
      </w:tr>
      <w:tr w:rsidR="00ED680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ED6803" w:rsidRDefault="00ED680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ED6803" w:rsidRDefault="00ED680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ED6803" w:rsidRDefault="00ED6803">
            <w:pPr>
              <w:snapToGrid w:val="0"/>
              <w:jc w:val="both"/>
              <w:rPr>
                <w:rFonts w:ascii="Marianne" w:hAnsi="Marianne" w:cs="Arial"/>
              </w:rPr>
            </w:pPr>
          </w:p>
        </w:tc>
      </w:tr>
    </w:tbl>
    <w:p w14:paraId="1ED3AE5C" w14:textId="77777777" w:rsidR="00ED6803" w:rsidRDefault="00ED6803">
      <w:pPr>
        <w:pStyle w:val="En-tte"/>
        <w:tabs>
          <w:tab w:val="clear" w:pos="4536"/>
          <w:tab w:val="clear" w:pos="9072"/>
          <w:tab w:val="left" w:pos="864"/>
        </w:tabs>
        <w:rPr>
          <w:rFonts w:ascii="Marianne" w:hAnsi="Marianne" w:cs="Arial"/>
          <w:sz w:val="18"/>
          <w:szCs w:val="18"/>
        </w:rPr>
      </w:pPr>
    </w:p>
    <w:p w14:paraId="39D4B958" w14:textId="6A10E176" w:rsidR="0079036B" w:rsidRDefault="0079036B">
      <w:pPr>
        <w:suppressAutoHyphens w:val="0"/>
        <w:rPr>
          <w:rFonts w:ascii="Marianne" w:hAnsi="Marianne" w:cs="Arial"/>
          <w:sz w:val="18"/>
          <w:szCs w:val="18"/>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7A4D5B87" w14:textId="77777777">
        <w:trPr>
          <w:trHeight w:val="407"/>
        </w:trPr>
        <w:tc>
          <w:tcPr>
            <w:tcW w:w="9852" w:type="dxa"/>
            <w:shd w:val="clear" w:color="auto" w:fill="465F9D"/>
          </w:tcPr>
          <w:p w14:paraId="492A640E" w14:textId="77777777" w:rsidR="00ED680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ED6803" w:rsidRDefault="00ED6803">
      <w:pPr>
        <w:tabs>
          <w:tab w:val="left" w:pos="426"/>
        </w:tabs>
        <w:jc w:val="both"/>
        <w:rPr>
          <w:rFonts w:ascii="Marianne" w:hAnsi="Marianne" w:cs="Arial"/>
          <w:spacing w:val="-10"/>
        </w:rPr>
      </w:pPr>
    </w:p>
    <w:p w14:paraId="6B54F5F6" w14:textId="77777777" w:rsidR="00ED680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ED6803" w:rsidRDefault="00ED6803">
      <w:pPr>
        <w:tabs>
          <w:tab w:val="left" w:pos="426"/>
        </w:tabs>
        <w:jc w:val="both"/>
        <w:rPr>
          <w:rFonts w:ascii="Marianne" w:hAnsi="Marianne" w:cs="Arial"/>
          <w:spacing w:val="-10"/>
        </w:rPr>
      </w:pPr>
    </w:p>
    <w:p w14:paraId="5A0BC73C" w14:textId="77777777" w:rsidR="00ED6803" w:rsidRDefault="00ED6803">
      <w:pPr>
        <w:tabs>
          <w:tab w:val="left" w:pos="426"/>
        </w:tabs>
        <w:jc w:val="both"/>
        <w:rPr>
          <w:rFonts w:ascii="Marianne" w:hAnsi="Marianne" w:cs="Arial"/>
          <w:spacing w:val="-10"/>
        </w:rPr>
      </w:pPr>
    </w:p>
    <w:p w14:paraId="10E7269D" w14:textId="77777777" w:rsidR="00ED6803" w:rsidRDefault="00ED6803">
      <w:pPr>
        <w:tabs>
          <w:tab w:val="left" w:pos="426"/>
        </w:tabs>
        <w:jc w:val="both"/>
        <w:rPr>
          <w:rFonts w:ascii="Marianne" w:hAnsi="Marianne" w:cs="Arial"/>
          <w:spacing w:val="-10"/>
        </w:rPr>
      </w:pPr>
    </w:p>
    <w:p w14:paraId="0EC1090A" w14:textId="77777777" w:rsidR="00ED6803" w:rsidRDefault="00ED6803">
      <w:pPr>
        <w:tabs>
          <w:tab w:val="left" w:pos="426"/>
        </w:tabs>
        <w:jc w:val="both"/>
        <w:rPr>
          <w:rFonts w:ascii="Marianne" w:hAnsi="Marianne" w:cs="Arial"/>
          <w:spacing w:val="-10"/>
        </w:rPr>
      </w:pPr>
    </w:p>
    <w:p w14:paraId="1E847A5C" w14:textId="77777777" w:rsidR="00ED6803" w:rsidRDefault="00ED6803">
      <w:pPr>
        <w:tabs>
          <w:tab w:val="left" w:pos="426"/>
        </w:tabs>
        <w:jc w:val="both"/>
        <w:rPr>
          <w:rFonts w:ascii="Marianne" w:hAnsi="Marianne" w:cs="Arial"/>
          <w:spacing w:val="-10"/>
        </w:rPr>
      </w:pPr>
    </w:p>
    <w:p w14:paraId="5B56D7F6" w14:textId="77777777" w:rsidR="00ED6803" w:rsidRDefault="00ED6803">
      <w:pPr>
        <w:tabs>
          <w:tab w:val="left" w:pos="426"/>
        </w:tabs>
        <w:jc w:val="both"/>
        <w:rPr>
          <w:rFonts w:ascii="Marianne" w:hAnsi="Marianne" w:cs="Arial"/>
          <w:spacing w:val="-10"/>
        </w:rPr>
      </w:pPr>
    </w:p>
    <w:p w14:paraId="2DA7EF94" w14:textId="77777777" w:rsidR="00ED6803" w:rsidRDefault="00ED6803">
      <w:pPr>
        <w:tabs>
          <w:tab w:val="left" w:pos="426"/>
        </w:tabs>
        <w:jc w:val="both"/>
        <w:rPr>
          <w:rFonts w:ascii="Marianne" w:hAnsi="Marianne" w:cs="Arial"/>
          <w:spacing w:val="-10"/>
        </w:rPr>
      </w:pPr>
    </w:p>
    <w:p w14:paraId="1E9EDA3B" w14:textId="77777777" w:rsidR="00ED6803" w:rsidRDefault="00ED6803">
      <w:pPr>
        <w:tabs>
          <w:tab w:val="left" w:pos="426"/>
        </w:tabs>
        <w:jc w:val="both"/>
        <w:rPr>
          <w:rFonts w:ascii="Marianne" w:hAnsi="Marianne" w:cs="Arial"/>
          <w:spacing w:val="-10"/>
        </w:rPr>
      </w:pPr>
    </w:p>
    <w:p w14:paraId="4F26DEA0" w14:textId="77777777" w:rsidR="00ED680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ED6803" w:rsidRDefault="00ED6803">
      <w:pPr>
        <w:tabs>
          <w:tab w:val="left" w:pos="426"/>
        </w:tabs>
        <w:jc w:val="both"/>
        <w:rPr>
          <w:rFonts w:ascii="Marianne" w:hAnsi="Marianne" w:cs="Arial"/>
          <w:spacing w:val="-10"/>
          <w:sz w:val="22"/>
          <w:szCs w:val="22"/>
        </w:rPr>
      </w:pPr>
    </w:p>
    <w:p w14:paraId="6B54079D" w14:textId="77777777" w:rsidR="00ED6803" w:rsidRDefault="00ED6803">
      <w:pPr>
        <w:tabs>
          <w:tab w:val="left" w:pos="426"/>
        </w:tabs>
        <w:jc w:val="both"/>
        <w:rPr>
          <w:rFonts w:ascii="Marianne" w:hAnsi="Marianne" w:cs="Arial"/>
          <w:spacing w:val="-10"/>
          <w:sz w:val="22"/>
          <w:szCs w:val="22"/>
        </w:rPr>
      </w:pPr>
    </w:p>
    <w:p w14:paraId="11B4EF66" w14:textId="77777777" w:rsidR="00ED6803" w:rsidRDefault="00ED6803">
      <w:pPr>
        <w:tabs>
          <w:tab w:val="left" w:pos="426"/>
        </w:tabs>
        <w:jc w:val="both"/>
        <w:rPr>
          <w:rFonts w:ascii="Marianne" w:hAnsi="Marianne" w:cs="Arial"/>
          <w:spacing w:val="-10"/>
          <w:sz w:val="22"/>
          <w:szCs w:val="22"/>
        </w:rPr>
      </w:pPr>
    </w:p>
    <w:p w14:paraId="6550DC1E" w14:textId="77777777" w:rsidR="00ED6803" w:rsidRDefault="00ED6803">
      <w:pPr>
        <w:tabs>
          <w:tab w:val="left" w:pos="426"/>
        </w:tabs>
        <w:jc w:val="both"/>
        <w:rPr>
          <w:rFonts w:ascii="Marianne" w:hAnsi="Marianne" w:cs="Arial"/>
          <w:spacing w:val="-10"/>
          <w:sz w:val="22"/>
          <w:szCs w:val="22"/>
        </w:rPr>
      </w:pPr>
    </w:p>
    <w:p w14:paraId="6A195059" w14:textId="77777777" w:rsidR="00ED6803" w:rsidRDefault="00ED6803">
      <w:pPr>
        <w:tabs>
          <w:tab w:val="left" w:pos="426"/>
        </w:tabs>
        <w:jc w:val="both"/>
        <w:rPr>
          <w:rFonts w:ascii="Marianne" w:hAnsi="Marianne" w:cs="Arial"/>
          <w:spacing w:val="-10"/>
          <w:sz w:val="22"/>
          <w:szCs w:val="22"/>
        </w:rPr>
      </w:pPr>
    </w:p>
    <w:p w14:paraId="682C6449" w14:textId="77777777" w:rsidR="00ED6803" w:rsidRDefault="00ED6803">
      <w:pPr>
        <w:tabs>
          <w:tab w:val="left" w:pos="426"/>
        </w:tabs>
        <w:jc w:val="both"/>
        <w:rPr>
          <w:rFonts w:ascii="Marianne" w:hAnsi="Marianne" w:cs="Arial"/>
          <w:spacing w:val="-10"/>
          <w:sz w:val="22"/>
          <w:szCs w:val="22"/>
        </w:rPr>
      </w:pPr>
    </w:p>
    <w:p w14:paraId="0A102B53" w14:textId="77777777" w:rsidR="00ED6803" w:rsidRDefault="00ED6803">
      <w:pPr>
        <w:tabs>
          <w:tab w:val="left" w:pos="426"/>
        </w:tabs>
        <w:jc w:val="both"/>
        <w:rPr>
          <w:rFonts w:ascii="Marianne" w:hAnsi="Marianne" w:cs="Arial"/>
          <w:spacing w:val="-10"/>
          <w:sz w:val="22"/>
          <w:szCs w:val="22"/>
        </w:rPr>
      </w:pPr>
    </w:p>
    <w:p w14:paraId="295ACAB9" w14:textId="77777777" w:rsidR="00ED6803" w:rsidRDefault="00ED6803">
      <w:pPr>
        <w:tabs>
          <w:tab w:val="left" w:pos="426"/>
        </w:tabs>
        <w:jc w:val="both"/>
        <w:rPr>
          <w:rFonts w:ascii="Marianne" w:hAnsi="Marianne" w:cs="Arial"/>
          <w:spacing w:val="-10"/>
          <w:sz w:val="22"/>
          <w:szCs w:val="22"/>
        </w:rPr>
      </w:pPr>
    </w:p>
    <w:p w14:paraId="1B1FDE32" w14:textId="77777777" w:rsidR="00ED6803" w:rsidRDefault="00ED6803">
      <w:pPr>
        <w:tabs>
          <w:tab w:val="left" w:pos="426"/>
        </w:tabs>
        <w:jc w:val="both"/>
        <w:rPr>
          <w:rFonts w:ascii="Marianne" w:hAnsi="Marianne" w:cs="Arial"/>
          <w:spacing w:val="-10"/>
          <w:sz w:val="22"/>
          <w:szCs w:val="22"/>
        </w:rPr>
      </w:pPr>
    </w:p>
    <w:p w14:paraId="309BE67A" w14:textId="77777777" w:rsidR="00ED6803" w:rsidRDefault="00ED6803">
      <w:pPr>
        <w:tabs>
          <w:tab w:val="left" w:pos="426"/>
        </w:tabs>
        <w:jc w:val="both"/>
        <w:rPr>
          <w:rFonts w:ascii="Marianne" w:hAnsi="Marianne" w:cs="Arial"/>
          <w:spacing w:val="-10"/>
          <w:sz w:val="22"/>
          <w:szCs w:val="22"/>
        </w:rPr>
      </w:pPr>
    </w:p>
    <w:p w14:paraId="67E5A6A4" w14:textId="77777777" w:rsidR="00ED6803" w:rsidRDefault="00ED6803">
      <w:pPr>
        <w:tabs>
          <w:tab w:val="left" w:pos="426"/>
        </w:tabs>
        <w:jc w:val="both"/>
        <w:rPr>
          <w:rFonts w:ascii="Marianne" w:hAnsi="Marianne" w:cs="Arial"/>
          <w:spacing w:val="-10"/>
          <w:sz w:val="22"/>
          <w:szCs w:val="22"/>
        </w:rPr>
      </w:pPr>
    </w:p>
    <w:p w14:paraId="7036D6FD" w14:textId="77777777" w:rsidR="00ED6803" w:rsidRDefault="00ED6803">
      <w:pPr>
        <w:tabs>
          <w:tab w:val="left" w:pos="426"/>
        </w:tabs>
        <w:jc w:val="both"/>
        <w:rPr>
          <w:rFonts w:ascii="Marianne" w:hAnsi="Marianne" w:cs="Arial"/>
          <w:spacing w:val="-10"/>
          <w:sz w:val="22"/>
          <w:szCs w:val="22"/>
        </w:rPr>
      </w:pPr>
    </w:p>
    <w:p w14:paraId="02E299F5" w14:textId="77777777" w:rsidR="00ED6803" w:rsidRDefault="00ED6803">
      <w:pPr>
        <w:tabs>
          <w:tab w:val="left" w:pos="426"/>
        </w:tabs>
        <w:jc w:val="both"/>
        <w:rPr>
          <w:rFonts w:ascii="Marianne" w:hAnsi="Marianne" w:cs="Arial"/>
          <w:spacing w:val="-10"/>
          <w:sz w:val="22"/>
          <w:szCs w:val="22"/>
        </w:rPr>
      </w:pPr>
    </w:p>
    <w:p w14:paraId="4A38EACD" w14:textId="77777777" w:rsidR="00ED6803" w:rsidRDefault="00ED6803">
      <w:pPr>
        <w:tabs>
          <w:tab w:val="left" w:pos="426"/>
        </w:tabs>
        <w:jc w:val="both"/>
        <w:rPr>
          <w:rFonts w:ascii="Marianne" w:hAnsi="Marianne" w:cs="Arial"/>
          <w:spacing w:val="-10"/>
          <w:sz w:val="22"/>
          <w:szCs w:val="22"/>
        </w:rPr>
      </w:pPr>
    </w:p>
    <w:p w14:paraId="0494870E" w14:textId="2E195996" w:rsidR="00ED6803" w:rsidRDefault="00ED6803">
      <w:pPr>
        <w:tabs>
          <w:tab w:val="left" w:pos="426"/>
        </w:tabs>
        <w:jc w:val="both"/>
        <w:rPr>
          <w:rFonts w:ascii="Marianne" w:hAnsi="Marianne" w:cs="Arial"/>
          <w:spacing w:val="-10"/>
          <w:sz w:val="22"/>
          <w:szCs w:val="22"/>
        </w:rPr>
      </w:pPr>
    </w:p>
    <w:p w14:paraId="1D8E9C85" w14:textId="5DDC680A" w:rsidR="0079036B" w:rsidRDefault="0079036B">
      <w:pPr>
        <w:tabs>
          <w:tab w:val="left" w:pos="426"/>
        </w:tabs>
        <w:jc w:val="both"/>
        <w:rPr>
          <w:rFonts w:ascii="Marianne" w:hAnsi="Marianne" w:cs="Arial"/>
          <w:spacing w:val="-10"/>
          <w:sz w:val="22"/>
          <w:szCs w:val="22"/>
        </w:rPr>
      </w:pPr>
    </w:p>
    <w:p w14:paraId="6B902CEF" w14:textId="36C9D840" w:rsidR="0079036B" w:rsidRDefault="0079036B">
      <w:pPr>
        <w:tabs>
          <w:tab w:val="left" w:pos="426"/>
        </w:tabs>
        <w:jc w:val="both"/>
        <w:rPr>
          <w:rFonts w:ascii="Marianne" w:hAnsi="Marianne" w:cs="Arial"/>
          <w:spacing w:val="-10"/>
          <w:sz w:val="22"/>
          <w:szCs w:val="22"/>
        </w:rPr>
      </w:pPr>
    </w:p>
    <w:p w14:paraId="7879D647" w14:textId="7105122E" w:rsidR="0079036B" w:rsidRDefault="0079036B">
      <w:pPr>
        <w:tabs>
          <w:tab w:val="left" w:pos="426"/>
        </w:tabs>
        <w:jc w:val="both"/>
        <w:rPr>
          <w:rFonts w:ascii="Marianne" w:hAnsi="Marianne" w:cs="Arial"/>
          <w:spacing w:val="-10"/>
          <w:sz w:val="22"/>
          <w:szCs w:val="22"/>
        </w:rPr>
      </w:pPr>
    </w:p>
    <w:p w14:paraId="6A97585C" w14:textId="1F9ADA6A" w:rsidR="0079036B" w:rsidRDefault="0079036B">
      <w:pPr>
        <w:tabs>
          <w:tab w:val="left" w:pos="426"/>
        </w:tabs>
        <w:jc w:val="both"/>
        <w:rPr>
          <w:rFonts w:ascii="Marianne" w:hAnsi="Marianne" w:cs="Arial"/>
          <w:spacing w:val="-10"/>
          <w:sz w:val="22"/>
          <w:szCs w:val="22"/>
        </w:rPr>
      </w:pPr>
    </w:p>
    <w:p w14:paraId="12B9E702" w14:textId="4B09639E" w:rsidR="0079036B" w:rsidRDefault="0079036B">
      <w:pPr>
        <w:tabs>
          <w:tab w:val="left" w:pos="426"/>
        </w:tabs>
        <w:jc w:val="both"/>
        <w:rPr>
          <w:rFonts w:ascii="Marianne" w:hAnsi="Marianne" w:cs="Arial"/>
          <w:spacing w:val="-10"/>
          <w:sz w:val="22"/>
          <w:szCs w:val="22"/>
        </w:rPr>
      </w:pPr>
    </w:p>
    <w:p w14:paraId="423F758C" w14:textId="5D34F7C9" w:rsidR="0079036B" w:rsidRDefault="0079036B">
      <w:pPr>
        <w:tabs>
          <w:tab w:val="left" w:pos="426"/>
        </w:tabs>
        <w:jc w:val="both"/>
        <w:rPr>
          <w:rFonts w:ascii="Marianne" w:hAnsi="Marianne" w:cs="Arial"/>
          <w:spacing w:val="-10"/>
          <w:sz w:val="22"/>
          <w:szCs w:val="22"/>
        </w:rPr>
      </w:pPr>
    </w:p>
    <w:p w14:paraId="5412C6AA" w14:textId="3E8D495F" w:rsidR="0079036B" w:rsidRDefault="0079036B">
      <w:pPr>
        <w:tabs>
          <w:tab w:val="left" w:pos="426"/>
        </w:tabs>
        <w:jc w:val="both"/>
        <w:rPr>
          <w:rFonts w:ascii="Marianne" w:hAnsi="Marianne" w:cs="Arial"/>
          <w:spacing w:val="-10"/>
          <w:sz w:val="22"/>
          <w:szCs w:val="22"/>
        </w:rPr>
      </w:pPr>
    </w:p>
    <w:p w14:paraId="4D44AA09" w14:textId="6C40274B" w:rsidR="0079036B" w:rsidRDefault="0079036B">
      <w:pPr>
        <w:tabs>
          <w:tab w:val="left" w:pos="426"/>
        </w:tabs>
        <w:jc w:val="both"/>
        <w:rPr>
          <w:rFonts w:ascii="Marianne" w:hAnsi="Marianne" w:cs="Arial"/>
          <w:spacing w:val="-10"/>
          <w:sz w:val="22"/>
          <w:szCs w:val="22"/>
        </w:rPr>
      </w:pPr>
    </w:p>
    <w:p w14:paraId="74305830" w14:textId="372660EC" w:rsidR="0079036B" w:rsidRDefault="0079036B">
      <w:pPr>
        <w:tabs>
          <w:tab w:val="left" w:pos="426"/>
        </w:tabs>
        <w:jc w:val="both"/>
        <w:rPr>
          <w:rFonts w:ascii="Marianne" w:hAnsi="Marianne" w:cs="Arial"/>
          <w:spacing w:val="-10"/>
          <w:sz w:val="22"/>
          <w:szCs w:val="22"/>
        </w:rPr>
      </w:pPr>
    </w:p>
    <w:p w14:paraId="5661079D" w14:textId="2F97A01E" w:rsidR="0079036B" w:rsidRDefault="0079036B">
      <w:pPr>
        <w:tabs>
          <w:tab w:val="left" w:pos="426"/>
        </w:tabs>
        <w:jc w:val="both"/>
        <w:rPr>
          <w:rFonts w:ascii="Marianne" w:hAnsi="Marianne" w:cs="Arial"/>
          <w:spacing w:val="-10"/>
          <w:sz w:val="22"/>
          <w:szCs w:val="22"/>
        </w:rPr>
      </w:pPr>
    </w:p>
    <w:p w14:paraId="66E679EF" w14:textId="09D4563C" w:rsidR="0079036B" w:rsidRDefault="0079036B">
      <w:pPr>
        <w:tabs>
          <w:tab w:val="left" w:pos="426"/>
        </w:tabs>
        <w:jc w:val="both"/>
        <w:rPr>
          <w:rFonts w:ascii="Marianne" w:hAnsi="Marianne" w:cs="Arial"/>
          <w:spacing w:val="-10"/>
          <w:sz w:val="22"/>
          <w:szCs w:val="22"/>
        </w:rPr>
      </w:pPr>
    </w:p>
    <w:p w14:paraId="31FCF8F1" w14:textId="0E639E38" w:rsidR="0079036B" w:rsidRDefault="0079036B">
      <w:pPr>
        <w:tabs>
          <w:tab w:val="left" w:pos="426"/>
        </w:tabs>
        <w:jc w:val="both"/>
        <w:rPr>
          <w:rFonts w:ascii="Marianne" w:hAnsi="Marianne" w:cs="Arial"/>
          <w:spacing w:val="-10"/>
          <w:sz w:val="22"/>
          <w:szCs w:val="22"/>
        </w:rPr>
      </w:pPr>
    </w:p>
    <w:p w14:paraId="1EB988D6" w14:textId="21C24A1F" w:rsidR="0079036B" w:rsidRDefault="0079036B">
      <w:pPr>
        <w:tabs>
          <w:tab w:val="left" w:pos="426"/>
        </w:tabs>
        <w:jc w:val="both"/>
        <w:rPr>
          <w:rFonts w:ascii="Marianne" w:hAnsi="Marianne" w:cs="Arial"/>
          <w:spacing w:val="-10"/>
          <w:sz w:val="22"/>
          <w:szCs w:val="22"/>
        </w:rPr>
      </w:pPr>
    </w:p>
    <w:p w14:paraId="35A244DB" w14:textId="103987AF" w:rsidR="0079036B" w:rsidRDefault="0079036B">
      <w:pPr>
        <w:tabs>
          <w:tab w:val="left" w:pos="426"/>
        </w:tabs>
        <w:jc w:val="both"/>
        <w:rPr>
          <w:rFonts w:ascii="Marianne" w:hAnsi="Marianne" w:cs="Arial"/>
          <w:spacing w:val="-10"/>
          <w:sz w:val="22"/>
          <w:szCs w:val="22"/>
        </w:rPr>
      </w:pPr>
    </w:p>
    <w:p w14:paraId="0A17004C" w14:textId="3AA55A82" w:rsidR="0079036B" w:rsidRDefault="0079036B">
      <w:pPr>
        <w:tabs>
          <w:tab w:val="left" w:pos="426"/>
        </w:tabs>
        <w:jc w:val="both"/>
        <w:rPr>
          <w:rFonts w:ascii="Marianne" w:hAnsi="Marianne" w:cs="Arial"/>
          <w:spacing w:val="-10"/>
          <w:sz w:val="22"/>
          <w:szCs w:val="22"/>
        </w:rPr>
      </w:pPr>
    </w:p>
    <w:p w14:paraId="748E1260" w14:textId="09D847DB" w:rsidR="0079036B" w:rsidRDefault="0079036B">
      <w:pPr>
        <w:tabs>
          <w:tab w:val="left" w:pos="426"/>
        </w:tabs>
        <w:jc w:val="both"/>
        <w:rPr>
          <w:rFonts w:ascii="Marianne" w:hAnsi="Marianne" w:cs="Arial"/>
          <w:spacing w:val="-10"/>
          <w:sz w:val="22"/>
          <w:szCs w:val="22"/>
        </w:rPr>
      </w:pPr>
    </w:p>
    <w:p w14:paraId="49494C10" w14:textId="38485E07" w:rsidR="0079036B" w:rsidRDefault="0079036B">
      <w:pPr>
        <w:tabs>
          <w:tab w:val="left" w:pos="426"/>
        </w:tabs>
        <w:jc w:val="both"/>
        <w:rPr>
          <w:rFonts w:ascii="Marianne" w:hAnsi="Marianne" w:cs="Arial"/>
          <w:spacing w:val="-10"/>
          <w:sz w:val="22"/>
          <w:szCs w:val="22"/>
        </w:rPr>
      </w:pPr>
    </w:p>
    <w:p w14:paraId="4B4C081C" w14:textId="6B5AC400" w:rsidR="0079036B" w:rsidRDefault="0079036B">
      <w:pPr>
        <w:tabs>
          <w:tab w:val="left" w:pos="426"/>
        </w:tabs>
        <w:jc w:val="both"/>
        <w:rPr>
          <w:rFonts w:ascii="Marianne" w:hAnsi="Marianne" w:cs="Arial"/>
          <w:spacing w:val="-10"/>
          <w:sz w:val="22"/>
          <w:szCs w:val="22"/>
        </w:rPr>
      </w:pPr>
    </w:p>
    <w:p w14:paraId="141E2991" w14:textId="2C6F8EE7" w:rsidR="0079036B" w:rsidRDefault="0079036B">
      <w:pPr>
        <w:tabs>
          <w:tab w:val="left" w:pos="426"/>
        </w:tabs>
        <w:jc w:val="both"/>
        <w:rPr>
          <w:rFonts w:ascii="Marianne" w:hAnsi="Marianne" w:cs="Arial"/>
          <w:spacing w:val="-10"/>
          <w:sz w:val="22"/>
          <w:szCs w:val="22"/>
        </w:rPr>
      </w:pPr>
    </w:p>
    <w:p w14:paraId="4EC9F255" w14:textId="77777777" w:rsidR="0079036B" w:rsidRDefault="0079036B">
      <w:pPr>
        <w:tabs>
          <w:tab w:val="left" w:pos="426"/>
        </w:tabs>
        <w:jc w:val="both"/>
        <w:rPr>
          <w:rFonts w:ascii="Marianne" w:hAnsi="Marianne" w:cs="Arial"/>
          <w:spacing w:val="-10"/>
          <w:sz w:val="22"/>
          <w:szCs w:val="22"/>
        </w:rPr>
      </w:pPr>
    </w:p>
    <w:p w14:paraId="510DE0A1" w14:textId="77777777" w:rsidR="00ED6803" w:rsidRDefault="00ED6803">
      <w:pPr>
        <w:tabs>
          <w:tab w:val="left" w:pos="426"/>
        </w:tabs>
        <w:jc w:val="both"/>
        <w:rPr>
          <w:rFonts w:ascii="Marianne" w:hAnsi="Marianne" w:cs="Arial"/>
          <w:spacing w:val="-10"/>
          <w:sz w:val="22"/>
          <w:szCs w:val="22"/>
        </w:rPr>
      </w:pPr>
    </w:p>
    <w:p w14:paraId="1C6F5157" w14:textId="77777777" w:rsidR="00ED680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680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ED6803" w:rsidRDefault="009E0F95">
      <w:r>
        <w:separator/>
      </w:r>
    </w:p>
  </w:endnote>
  <w:endnote w:type="continuationSeparator" w:id="0">
    <w:p w14:paraId="67F0C7FE" w14:textId="77777777" w:rsidR="00ED680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6803" w14:paraId="096B632E" w14:textId="77777777">
      <w:trPr>
        <w:tblHeader/>
      </w:trPr>
      <w:tc>
        <w:tcPr>
          <w:tcW w:w="3513" w:type="dxa"/>
          <w:shd w:val="clear" w:color="auto" w:fill="66CCFF"/>
        </w:tcPr>
        <w:p w14:paraId="65B04F45" w14:textId="77777777" w:rsidR="00ED680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6F374A46" w:rsidR="00ED6803" w:rsidRDefault="0079036B" w:rsidP="0079036B">
          <w:pPr>
            <w:shd w:val="clear" w:color="auto" w:fill="66CCFF"/>
            <w:snapToGrid w:val="0"/>
            <w:jc w:val="center"/>
            <w:rPr>
              <w:rFonts w:ascii="Marianne" w:hAnsi="Marianne" w:cs="Arial"/>
              <w:b/>
              <w:bCs/>
            </w:rPr>
          </w:pPr>
          <w:r>
            <w:rPr>
              <w:rFonts w:ascii="Marianne" w:hAnsi="Marianne" w:cs="Arial"/>
              <w:b/>
              <w:i/>
              <w:iCs/>
            </w:rPr>
            <w:t>DAF_2025</w:t>
          </w:r>
          <w:r w:rsidR="00C83DDA">
            <w:rPr>
              <w:rFonts w:ascii="Marianne" w:hAnsi="Marianne" w:cs="Arial"/>
              <w:b/>
              <w:i/>
              <w:iCs/>
            </w:rPr>
            <w:t>_001</w:t>
          </w:r>
          <w:r>
            <w:rPr>
              <w:rFonts w:ascii="Marianne" w:hAnsi="Marianne" w:cs="Arial"/>
              <w:b/>
              <w:i/>
              <w:iCs/>
            </w:rPr>
            <w:t>195</w:t>
          </w:r>
        </w:p>
      </w:tc>
      <w:tc>
        <w:tcPr>
          <w:tcW w:w="900" w:type="dxa"/>
          <w:shd w:val="clear" w:color="auto" w:fill="66CCFF"/>
        </w:tcPr>
        <w:p w14:paraId="5B0098F6" w14:textId="77777777" w:rsidR="00ED680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2EDA9942" w:rsidR="00ED680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545AF6">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ED680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031A36BD" w:rsidR="00ED680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545AF6">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ED6803" w:rsidRDefault="00ED680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ED6803" w:rsidRDefault="009E0F95">
      <w:r>
        <w:separator/>
      </w:r>
    </w:p>
  </w:footnote>
  <w:footnote w:type="continuationSeparator" w:id="0">
    <w:p w14:paraId="51EB12FA" w14:textId="77777777" w:rsidR="00ED6803" w:rsidRDefault="009E0F95">
      <w:r>
        <w:continuationSeparator/>
      </w:r>
    </w:p>
  </w:footnote>
  <w:footnote w:id="1">
    <w:p w14:paraId="64ED33D0" w14:textId="77777777" w:rsidR="00ED680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ED680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4F605B"/>
    <w:rsid w:val="00545AF6"/>
    <w:rsid w:val="0079036B"/>
    <w:rsid w:val="009E0F95"/>
    <w:rsid w:val="00A52838"/>
    <w:rsid w:val="00B452A9"/>
    <w:rsid w:val="00C83DDA"/>
    <w:rsid w:val="00C84044"/>
    <w:rsid w:val="00E12F03"/>
    <w:rsid w:val="00EC48AF"/>
    <w:rsid w:val="00ED68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2.xml><?xml version="1.0" encoding="utf-8"?>
<ds:datastoreItem xmlns:ds="http://schemas.openxmlformats.org/officeDocument/2006/customXml" ds:itemID="{C24A464D-1D40-42D1-A8EE-1039F45B3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9FDDEC-931A-4538-9E34-17FB7D2F563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46aff47-c2c7-45ab-8960-ec180fbfc250"/>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F611BD2-AD70-4022-89A5-0A5E368E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3530</Words>
  <Characters>19417</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22902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POTIER Christina ADJ ADM PAL 1CL AE</cp:lastModifiedBy>
  <cp:revision>11</cp:revision>
  <cp:lastPrinted>2023-09-26T08:15:00Z</cp:lastPrinted>
  <dcterms:created xsi:type="dcterms:W3CDTF">2024-11-18T12:53:00Z</dcterms:created>
  <dcterms:modified xsi:type="dcterms:W3CDTF">2025-10-10T08:45:00Z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